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5027F" w14:textId="77777777" w:rsidR="008C297F" w:rsidRPr="00690747" w:rsidRDefault="008C297F" w:rsidP="00270DF7">
      <w:pPr>
        <w:pStyle w:val="ae"/>
        <w:jc w:val="center"/>
      </w:pPr>
      <w:bookmarkStart w:id="0" w:name="_Hlk184896564"/>
      <w:r w:rsidRPr="00690747">
        <w:rPr>
          <w:noProof/>
        </w:rPr>
        <w:drawing>
          <wp:inline distT="0" distB="0" distL="0" distR="0" wp14:anchorId="7BD37B71" wp14:editId="7B339316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C5452" w14:textId="23C1CB46" w:rsidR="008C297F" w:rsidRPr="00690747" w:rsidRDefault="00B10FC3" w:rsidP="004A4702">
      <w:pPr>
        <w:tabs>
          <w:tab w:val="left" w:pos="540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907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МИНИСТЕРСТВО</w:t>
      </w:r>
      <w:r w:rsidR="008C297F" w:rsidRPr="006907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АРХИТЕКТУРЫ И ГРАДОСТРОИТЕЛЬСТВА КУРСКОЙ ОБЛАСТИ</w:t>
      </w:r>
    </w:p>
    <w:p w14:paraId="6AEB8D2D" w14:textId="77777777" w:rsidR="008C297F" w:rsidRPr="00690747" w:rsidRDefault="008C297F" w:rsidP="004A470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93EACF" w14:textId="77777777" w:rsidR="008C297F" w:rsidRPr="00690747" w:rsidRDefault="008C297F" w:rsidP="004A470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9074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 Е Ш Е Н И Е</w:t>
      </w:r>
    </w:p>
    <w:p w14:paraId="18AD79AB" w14:textId="77777777" w:rsidR="00175A34" w:rsidRPr="00690747" w:rsidRDefault="00175A34" w:rsidP="004A4702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38920A" w14:textId="03B382CC" w:rsidR="008C297F" w:rsidRPr="00690747" w:rsidRDefault="008C297F" w:rsidP="004A4702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517854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C3175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34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</w:t>
      </w:r>
      <w:r w:rsidR="00F71C63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97F84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C0BCC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</w:t>
      </w:r>
      <w:r w:rsidR="007C3175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97F84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C3175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6082E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175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4E3D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175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62559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21B74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C3175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C4640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C3175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31DD2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7112F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C95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BCC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C95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C63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C0C61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01-12/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1C0C61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624760C6" w14:textId="77777777" w:rsidR="008C297F" w:rsidRPr="00690747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Курск</w:t>
      </w:r>
    </w:p>
    <w:p w14:paraId="67586F48" w14:textId="77777777" w:rsidR="008C297F" w:rsidRPr="00690747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D5C2B" w14:textId="77777777" w:rsidR="001C0C61" w:rsidRPr="00690747" w:rsidRDefault="008C297F" w:rsidP="004A4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1C0C61" w:rsidRPr="00690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й </w:t>
      </w:r>
      <w:r w:rsidRPr="00690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1C0C61" w:rsidRPr="00690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Генеральный план</w:t>
      </w:r>
      <w:r w:rsidRPr="00690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9F8DAA8" w14:textId="47C43DA0" w:rsidR="005221BB" w:rsidRPr="00690747" w:rsidRDefault="008C297F" w:rsidP="00522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bookmarkStart w:id="1" w:name="_Hlk194565734"/>
      <w:r w:rsidR="005221BB" w:rsidRPr="00690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C46BE8" w:rsidRPr="00690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Нижнеборковский</w:t>
      </w:r>
      <w:proofErr w:type="spellEnd"/>
      <w:r w:rsidR="005221BB" w:rsidRPr="00690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сельсовет» </w:t>
      </w:r>
    </w:p>
    <w:p w14:paraId="39486DAA" w14:textId="40FDD682" w:rsidR="008C297F" w:rsidRPr="00690747" w:rsidRDefault="00EC0BCC" w:rsidP="00522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Горшеченского</w:t>
      </w:r>
      <w:r w:rsidR="005221BB" w:rsidRPr="00690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bookmarkEnd w:id="1"/>
      <w:r w:rsidR="005221BB" w:rsidRPr="00690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C297F" w:rsidRPr="00690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Курской области</w:t>
      </w:r>
    </w:p>
    <w:p w14:paraId="2AA3EA33" w14:textId="77777777" w:rsidR="008C297F" w:rsidRPr="00690747" w:rsidRDefault="008C297F" w:rsidP="004A4702">
      <w:pPr>
        <w:shd w:val="clear" w:color="auto" w:fill="FFFFFF"/>
        <w:spacing w:after="0" w:line="240" w:lineRule="auto"/>
        <w:ind w:left="-142" w:right="14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D5C7F64" w14:textId="77777777" w:rsidR="008C297F" w:rsidRPr="00690747" w:rsidRDefault="008C297F" w:rsidP="004A470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2" w:name="_Hlk102570865"/>
    </w:p>
    <w:p w14:paraId="57E6AB5E" w14:textId="3484ABB4" w:rsidR="001C0C61" w:rsidRPr="00690747" w:rsidRDefault="001C0C61" w:rsidP="004A47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Федерации, Законом Курской области от 7 декабря 2021 года № 109-ЗКО «О</w:t>
      </w:r>
      <w:r w:rsidR="0085741A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02.03.2022 № 180-па «Об утверждении Положения о порядке подготовки и утверждения проектов документов территориального планирования городских и сельских поселений Курской области» </w:t>
      </w:r>
      <w:r w:rsidR="004901A9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 и градостроительства Курской области РЕШИЛ</w:t>
      </w:r>
      <w:r w:rsidR="00A44A4B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2"/>
    <w:p w14:paraId="5DDDA1F2" w14:textId="3281D48D" w:rsidR="00D452F2" w:rsidRPr="00690747" w:rsidRDefault="005221BB" w:rsidP="004901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прилагаемые изменения, которые вносятся в Генеральный план муниципального образования </w:t>
      </w:r>
      <w:r w:rsidR="004901A9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C46BE8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Нижнеборковский</w:t>
      </w:r>
      <w:proofErr w:type="spellEnd"/>
      <w:r w:rsidR="004901A9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Горшеченского района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области, утвержденный </w:t>
      </w:r>
      <w:bookmarkStart w:id="3" w:name="_Hlk118966010"/>
      <w:r w:rsidR="0085741A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  <w:bookmarkStart w:id="4" w:name="_Hlk149055487"/>
      <w:bookmarkEnd w:id="3"/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4"/>
      <w:proofErr w:type="spellStart"/>
      <w:r w:rsidR="0085741A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Нижнеборковского</w:t>
      </w:r>
      <w:proofErr w:type="spellEnd"/>
      <w:r w:rsidR="00F71C63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Горшеченского района Курской области от </w:t>
      </w:r>
      <w:r w:rsidR="0085741A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F71C63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741A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F71C63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85741A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71C63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5741A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7742C0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02487F" w14:textId="77777777" w:rsidR="005221BB" w:rsidRPr="00690747" w:rsidRDefault="005221BB" w:rsidP="005221BB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47A41511" w14:textId="77777777" w:rsidR="005221BB" w:rsidRDefault="005221BB" w:rsidP="005221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226F4FE" w14:textId="77777777" w:rsidR="00690747" w:rsidRDefault="00690747" w:rsidP="005221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5D145A3" w14:textId="77777777" w:rsidR="00690747" w:rsidRPr="00690747" w:rsidRDefault="00690747" w:rsidP="005221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BFF745F" w14:textId="77777777" w:rsidR="005221BB" w:rsidRPr="00690747" w:rsidRDefault="005221BB" w:rsidP="005221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0C52525" w14:textId="77777777" w:rsidR="00F71C63" w:rsidRPr="00690747" w:rsidRDefault="00F71C63" w:rsidP="00F71C63">
      <w:pPr>
        <w:pStyle w:val="ab"/>
        <w:jc w:val="both"/>
        <w:rPr>
          <w:szCs w:val="28"/>
        </w:rPr>
      </w:pPr>
      <w:r w:rsidRPr="00690747">
        <w:rPr>
          <w:szCs w:val="28"/>
        </w:rPr>
        <w:t xml:space="preserve">И. о. министра архитектуры и </w:t>
      </w:r>
    </w:p>
    <w:p w14:paraId="662EC1E6" w14:textId="77777777" w:rsidR="00F71C63" w:rsidRPr="00690747" w:rsidRDefault="00F71C63" w:rsidP="00F71C63">
      <w:pPr>
        <w:pStyle w:val="ab"/>
        <w:jc w:val="both"/>
        <w:rPr>
          <w:szCs w:val="28"/>
        </w:rPr>
      </w:pPr>
      <w:r w:rsidRPr="00690747">
        <w:rPr>
          <w:szCs w:val="28"/>
        </w:rPr>
        <w:t>градостроительства,</w:t>
      </w:r>
    </w:p>
    <w:p w14:paraId="2AD17D02" w14:textId="77777777" w:rsidR="00F71C63" w:rsidRPr="00690747" w:rsidRDefault="00F71C63" w:rsidP="00F71C63">
      <w:pPr>
        <w:pStyle w:val="ab"/>
        <w:jc w:val="both"/>
        <w:rPr>
          <w:szCs w:val="28"/>
        </w:rPr>
      </w:pPr>
      <w:r w:rsidRPr="00690747">
        <w:rPr>
          <w:szCs w:val="28"/>
        </w:rPr>
        <w:t xml:space="preserve">главного архитектора </w:t>
      </w:r>
    </w:p>
    <w:p w14:paraId="41B57125" w14:textId="024DEB68" w:rsidR="00F71C63" w:rsidRPr="00690747" w:rsidRDefault="00F71C63" w:rsidP="00F71C63">
      <w:pPr>
        <w:pStyle w:val="ab"/>
        <w:jc w:val="both"/>
        <w:rPr>
          <w:szCs w:val="28"/>
        </w:rPr>
      </w:pPr>
      <w:r w:rsidRPr="00690747">
        <w:rPr>
          <w:szCs w:val="28"/>
        </w:rPr>
        <w:t xml:space="preserve">Курской области                                                                        Г.А. </w:t>
      </w:r>
      <w:proofErr w:type="spellStart"/>
      <w:r w:rsidRPr="00690747">
        <w:rPr>
          <w:szCs w:val="28"/>
        </w:rPr>
        <w:t>Концедалова</w:t>
      </w:r>
      <w:proofErr w:type="spellEnd"/>
    </w:p>
    <w:p w14:paraId="394F3126" w14:textId="77777777" w:rsidR="00621B74" w:rsidRPr="00690747" w:rsidRDefault="00621B7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21B74" w:rsidRPr="00690747" w:rsidSect="006B3219">
          <w:headerReference w:type="default" r:id="rId9"/>
          <w:headerReference w:type="first" r:id="rId10"/>
          <w:type w:val="continuous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950FC3F" w14:textId="77777777" w:rsidR="00690747" w:rsidRDefault="006907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3CB93CD" w14:textId="696E58C9" w:rsidR="00605241" w:rsidRPr="00690747" w:rsidRDefault="00605241" w:rsidP="00B97F84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  <w:r w:rsidR="001C0C61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14:paraId="03F1CFCE" w14:textId="70BD1EAD" w:rsidR="00605241" w:rsidRPr="00690747" w:rsidRDefault="00605241" w:rsidP="00B97F84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29601A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10FC3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</w:t>
      </w:r>
    </w:p>
    <w:p w14:paraId="6EBDCB61" w14:textId="77777777" w:rsidR="00605241" w:rsidRPr="00690747" w:rsidRDefault="00605241" w:rsidP="00B97F84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градостроительства Курской области</w:t>
      </w:r>
    </w:p>
    <w:p w14:paraId="02303543" w14:textId="16129544" w:rsidR="00605241" w:rsidRPr="00690747" w:rsidRDefault="00605241" w:rsidP="00B97F84">
      <w:pPr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C0C61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C0C61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75A34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</w:t>
      </w:r>
      <w:r w:rsidR="00F71C63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C0C61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C0BCC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C0C61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C0C61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01-12/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1D7597A9" w14:textId="499F420F" w:rsidR="000F62FD" w:rsidRPr="00690747" w:rsidRDefault="000F62FD" w:rsidP="004A4702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4EA14D" w14:textId="77777777" w:rsidR="00605241" w:rsidRPr="00690747" w:rsidRDefault="00605241" w:rsidP="004A47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82E105" w14:textId="39FF2A0C" w:rsidR="005B7D78" w:rsidRPr="00690747" w:rsidRDefault="00846B9E" w:rsidP="002816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</w:t>
      </w:r>
      <w:r w:rsidR="0092050D" w:rsidRPr="006907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6907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14:paraId="30E6B30A" w14:textId="3B8CEEB3" w:rsidR="00F97D81" w:rsidRPr="00690747" w:rsidRDefault="008C7C2D" w:rsidP="00C46BE8">
      <w:pPr>
        <w:pStyle w:val="ab"/>
        <w:tabs>
          <w:tab w:val="left" w:pos="709"/>
        </w:tabs>
        <w:rPr>
          <w:b/>
          <w:bCs/>
          <w:szCs w:val="28"/>
        </w:rPr>
      </w:pPr>
      <w:r w:rsidRPr="00690747">
        <w:rPr>
          <w:b/>
          <w:bCs/>
          <w:szCs w:val="28"/>
        </w:rPr>
        <w:t>к</w:t>
      </w:r>
      <w:r w:rsidR="00846B9E" w:rsidRPr="00690747">
        <w:rPr>
          <w:b/>
          <w:bCs/>
          <w:szCs w:val="28"/>
        </w:rPr>
        <w:t>отор</w:t>
      </w:r>
      <w:r w:rsidR="0092050D" w:rsidRPr="00690747">
        <w:rPr>
          <w:b/>
          <w:bCs/>
          <w:szCs w:val="28"/>
        </w:rPr>
        <w:t>ы</w:t>
      </w:r>
      <w:r w:rsidR="00846B9E" w:rsidRPr="00690747">
        <w:rPr>
          <w:b/>
          <w:bCs/>
          <w:szCs w:val="28"/>
        </w:rPr>
        <w:t>е внос</w:t>
      </w:r>
      <w:r w:rsidR="0092050D" w:rsidRPr="00690747">
        <w:rPr>
          <w:b/>
          <w:bCs/>
          <w:szCs w:val="28"/>
        </w:rPr>
        <w:t>я</w:t>
      </w:r>
      <w:r w:rsidR="00846B9E" w:rsidRPr="00690747">
        <w:rPr>
          <w:b/>
          <w:bCs/>
          <w:szCs w:val="28"/>
        </w:rPr>
        <w:t xml:space="preserve">тся в </w:t>
      </w:r>
      <w:r w:rsidR="00C83223" w:rsidRPr="00690747">
        <w:rPr>
          <w:b/>
          <w:bCs/>
          <w:szCs w:val="28"/>
        </w:rPr>
        <w:t xml:space="preserve">Генеральный план муниципального образования </w:t>
      </w:r>
      <w:bookmarkStart w:id="5" w:name="_Hlk194565843"/>
      <w:r w:rsidR="00EC0BCC" w:rsidRPr="00690747">
        <w:rPr>
          <w:b/>
          <w:bCs/>
          <w:szCs w:val="28"/>
        </w:rPr>
        <w:t>«</w:t>
      </w:r>
      <w:proofErr w:type="spellStart"/>
      <w:r w:rsidR="00C46BE8" w:rsidRPr="00690747">
        <w:rPr>
          <w:b/>
          <w:bCs/>
          <w:szCs w:val="28"/>
        </w:rPr>
        <w:t>Нижнеборковский</w:t>
      </w:r>
      <w:proofErr w:type="spellEnd"/>
      <w:r w:rsidR="00EC0BCC" w:rsidRPr="00690747">
        <w:rPr>
          <w:b/>
          <w:bCs/>
          <w:szCs w:val="28"/>
        </w:rPr>
        <w:t xml:space="preserve"> сельсовет» Горшеченского района</w:t>
      </w:r>
      <w:bookmarkEnd w:id="5"/>
      <w:r w:rsidR="005221BB" w:rsidRPr="00690747">
        <w:rPr>
          <w:b/>
          <w:bCs/>
          <w:szCs w:val="28"/>
        </w:rPr>
        <w:t xml:space="preserve"> Курской области, утвержденный </w:t>
      </w:r>
      <w:r w:rsidR="00C46BE8" w:rsidRPr="00690747">
        <w:rPr>
          <w:b/>
          <w:bCs/>
          <w:szCs w:val="28"/>
        </w:rPr>
        <w:t xml:space="preserve">постановлением Администрации </w:t>
      </w:r>
      <w:proofErr w:type="spellStart"/>
      <w:r w:rsidR="00C46BE8" w:rsidRPr="00690747">
        <w:rPr>
          <w:b/>
          <w:bCs/>
          <w:szCs w:val="28"/>
        </w:rPr>
        <w:t>Нижнеборковского</w:t>
      </w:r>
      <w:proofErr w:type="spellEnd"/>
      <w:r w:rsidR="00C46BE8" w:rsidRPr="00690747">
        <w:rPr>
          <w:b/>
          <w:bCs/>
          <w:szCs w:val="28"/>
        </w:rPr>
        <w:t xml:space="preserve"> сельсовета Горшеченского района Курской области от 14.06.2017 № 40</w:t>
      </w:r>
    </w:p>
    <w:bookmarkEnd w:id="0"/>
    <w:p w14:paraId="3D46818F" w14:textId="77777777" w:rsidR="00A4285C" w:rsidRPr="00690747" w:rsidRDefault="00A4285C" w:rsidP="00690747">
      <w:pPr>
        <w:pStyle w:val="ab"/>
        <w:tabs>
          <w:tab w:val="left" w:pos="709"/>
        </w:tabs>
        <w:jc w:val="left"/>
        <w:rPr>
          <w:bCs/>
          <w:szCs w:val="28"/>
        </w:rPr>
      </w:pPr>
    </w:p>
    <w:p w14:paraId="1999AEAD" w14:textId="05CA56B0" w:rsidR="005D2D31" w:rsidRPr="00690747" w:rsidRDefault="00690747" w:rsidP="00F11744">
      <w:pPr>
        <w:widowControl w:val="0"/>
        <w:suppressAutoHyphens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lk153356300"/>
      <w:r w:rsidRPr="00690747">
        <w:rPr>
          <w:rFonts w:ascii="Times New Roman" w:hAnsi="Times New Roman" w:cs="Times New Roman"/>
          <w:sz w:val="28"/>
          <w:szCs w:val="28"/>
        </w:rPr>
        <w:t>1</w:t>
      </w:r>
      <w:r w:rsidR="00D3369D" w:rsidRPr="00690747">
        <w:rPr>
          <w:rFonts w:ascii="Times New Roman" w:hAnsi="Times New Roman" w:cs="Times New Roman"/>
          <w:sz w:val="28"/>
          <w:szCs w:val="28"/>
        </w:rPr>
        <w:t>. </w:t>
      </w:r>
      <w:r w:rsidR="005D2D31" w:rsidRPr="00690747">
        <w:rPr>
          <w:rFonts w:ascii="Times New Roman" w:hAnsi="Times New Roman" w:cs="Times New Roman"/>
          <w:sz w:val="28"/>
          <w:szCs w:val="28"/>
        </w:rPr>
        <w:t xml:space="preserve">В </w:t>
      </w:r>
      <w:r w:rsidR="00D3369D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5D2D31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3369D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«Перечень и характеристика основных факторов риска возникновения чрезвычайных ситуаций природного и техногенного характера»</w:t>
      </w:r>
      <w:r w:rsidR="005D2D31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212D967" w14:textId="77777777" w:rsidR="005D2D31" w:rsidRPr="00690747" w:rsidRDefault="005D2D31" w:rsidP="005D2D31">
      <w:pPr>
        <w:widowControl w:val="0"/>
        <w:suppressAutoHyphens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Hlk198827804"/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разделе 4 «Характеристика существующих ИТМ ГО, предупреждения ЧС, градостроительные и проектные ограничения, предложения и решения обоснования минимизации последствий чрезвычайных ситуаций»:</w:t>
      </w:r>
    </w:p>
    <w:p w14:paraId="482AF74B" w14:textId="77777777" w:rsidR="005D2D31" w:rsidRPr="00690747" w:rsidRDefault="005D2D31" w:rsidP="005D2D31">
      <w:pPr>
        <w:widowControl w:val="0"/>
        <w:suppressAutoHyphens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подразделе 4.3.3 «Электроснабжение поселения и объектов» подраздела 4.3 «Транспортная и инженерная инфраструктуры»:</w:t>
      </w:r>
    </w:p>
    <w:p w14:paraId="335DDEE6" w14:textId="77777777" w:rsidR="005D2D31" w:rsidRPr="00690747" w:rsidRDefault="005D2D31" w:rsidP="005D2D31">
      <w:pPr>
        <w:widowControl w:val="0"/>
        <w:suppressAutoHyphens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первом слова «Горшеченских РЭС ПО ВЭС сетевой компании филиала ОАО «МРСК Центра» ОАО «Курскэнерго» заменить словами «филиала ПАО «</w:t>
      </w:r>
      <w:proofErr w:type="spellStart"/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Центр» - «Курскэнерго»;</w:t>
      </w:r>
    </w:p>
    <w:p w14:paraId="386FDB8F" w14:textId="4CF20B8F" w:rsidR="00F00CAA" w:rsidRPr="00690747" w:rsidRDefault="00F00CAA" w:rsidP="005D2D31">
      <w:pPr>
        <w:widowControl w:val="0"/>
        <w:suppressAutoHyphens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третьем цифры «57,56» заменить цифрами «58»;</w:t>
      </w:r>
    </w:p>
    <w:p w14:paraId="5DFC48EF" w14:textId="76D948D8" w:rsidR="00F00CAA" w:rsidRPr="00690747" w:rsidRDefault="004679D7" w:rsidP="005D2D31">
      <w:pPr>
        <w:widowControl w:val="0"/>
        <w:suppressAutoHyphens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четвертом цифры «52» заменить цифрами «60»;</w:t>
      </w:r>
    </w:p>
    <w:p w14:paraId="073F18B5" w14:textId="0BB95C3C" w:rsidR="005D2D31" w:rsidRPr="00690747" w:rsidRDefault="005D2D31" w:rsidP="005D2D31">
      <w:pPr>
        <w:widowControl w:val="0"/>
        <w:suppressAutoHyphens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4.4.3 «Система оповещения о </w:t>
      </w:r>
      <w:r w:rsidR="004679D7"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ЧС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подраздела 4.4 «Система оповещения населения о чрезвычайных ситуациях и система оповещения ГО» дополнить текстом следующего содержания: </w:t>
      </w:r>
    </w:p>
    <w:bookmarkEnd w:id="7"/>
    <w:p w14:paraId="17601DD1" w14:textId="36ED7649" w:rsidR="005D2D31" w:rsidRPr="00690747" w:rsidRDefault="005D2D31" w:rsidP="005D2D31">
      <w:pPr>
        <w:widowControl w:val="0"/>
        <w:suppressAutoHyphens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«Перечень планируемых объектов местного значения в области предупреждения возникновения чрезвычайных ситуаций природного и техногенного характера представлен в следующей таблице:</w:t>
      </w:r>
    </w:p>
    <w:p w14:paraId="04D9C711" w14:textId="77777777" w:rsidR="005D2D31" w:rsidRPr="00690747" w:rsidRDefault="005D2D31" w:rsidP="00D3369D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5D2D31" w:rsidRPr="00690747" w:rsidSect="00857B29">
          <w:headerReference w:type="first" r:id="rId11"/>
          <w:type w:val="continuous"/>
          <w:pgSz w:w="11906" w:h="16838"/>
          <w:pgMar w:top="1134" w:right="1134" w:bottom="1134" w:left="1701" w:header="709" w:footer="709" w:gutter="0"/>
          <w:pgNumType w:start="32"/>
          <w:cols w:space="708"/>
          <w:titlePg/>
          <w:docGrid w:linePitch="360"/>
        </w:sectPr>
      </w:pPr>
    </w:p>
    <w:p w14:paraId="1C95B7A5" w14:textId="373B8D88" w:rsidR="000A70B4" w:rsidRPr="00690747" w:rsidRDefault="005D2D31" w:rsidP="00D3369D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0747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Таблица</w:t>
      </w:r>
      <w:r w:rsidR="004679D7" w:rsidRPr="00690747">
        <w:rPr>
          <w:rFonts w:ascii="Times New Roman" w:hAnsi="Times New Roman" w:cs="Times New Roman"/>
          <w:b/>
          <w:bCs/>
          <w:sz w:val="28"/>
          <w:szCs w:val="28"/>
        </w:rPr>
        <w:t xml:space="preserve"> 15 –</w:t>
      </w:r>
      <w:r w:rsidRPr="00690747">
        <w:rPr>
          <w:rFonts w:ascii="Times New Roman" w:hAnsi="Times New Roman" w:cs="Times New Roman"/>
          <w:b/>
          <w:bCs/>
          <w:sz w:val="28"/>
          <w:szCs w:val="28"/>
        </w:rPr>
        <w:t xml:space="preserve"> Перечень планируемых объектов местного значения в области предупреждения возникновения чрезвычайных ситуаций природного и техногенного характера</w:t>
      </w:r>
    </w:p>
    <w:p w14:paraId="4731DF10" w14:textId="77777777" w:rsidR="00F11744" w:rsidRPr="00690747" w:rsidRDefault="00F11744" w:rsidP="00D3369D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9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842"/>
        <w:gridCol w:w="2409"/>
        <w:gridCol w:w="2267"/>
        <w:gridCol w:w="1416"/>
        <w:gridCol w:w="1417"/>
        <w:gridCol w:w="2267"/>
        <w:gridCol w:w="2267"/>
      </w:tblGrid>
      <w:tr w:rsidR="00436503" w:rsidRPr="00690747" w14:paraId="585C9973" w14:textId="77777777" w:rsidTr="00436503">
        <w:trPr>
          <w:trHeight w:val="19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EA397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№</w:t>
            </w:r>
          </w:p>
          <w:p w14:paraId="1306B85E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B9FD4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объекта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F4BE7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Местонахождение</w:t>
            </w:r>
            <w:proofErr w:type="spellEnd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объекта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FA61F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Характеристика</w:t>
            </w:r>
            <w:proofErr w:type="spellEnd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объекта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4DEDB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Количество</w:t>
            </w:r>
            <w:proofErr w:type="spellEnd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объектов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67178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Срок</w:t>
            </w:r>
            <w:proofErr w:type="spellEnd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07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реализации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BD05F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/>
                <w:sz w:val="20"/>
                <w:szCs w:val="20"/>
              </w:rPr>
              <w:t>Обоснование выбранного варианта размещения объектов местного значения на основе анализа использования соответствующей территории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5CD29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/>
                <w:sz w:val="20"/>
                <w:szCs w:val="20"/>
              </w:rPr>
              <w:t>Оценка возможного влияния планируемых для размещения объектов местного значения на комплексное развитие соответствующей территории</w:t>
            </w:r>
          </w:p>
        </w:tc>
      </w:tr>
      <w:tr w:rsidR="00436503" w:rsidRPr="00690747" w14:paraId="292ABF35" w14:textId="77777777" w:rsidTr="00436503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7BED8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9074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15E27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9074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5D769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9074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59770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9074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F5151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9074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F8205" w14:textId="77777777" w:rsidR="00436503" w:rsidRPr="00690747" w:rsidRDefault="00436503" w:rsidP="0058770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9074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BBB62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9074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04F9C" w14:textId="77777777" w:rsidR="00436503" w:rsidRPr="00690747" w:rsidRDefault="00436503" w:rsidP="00587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9074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</w:p>
        </w:tc>
      </w:tr>
      <w:tr w:rsidR="004C0AEC" w:rsidRPr="00690747" w14:paraId="7ADDEE7D" w14:textId="77777777" w:rsidTr="00436503">
        <w:trPr>
          <w:trHeight w:val="74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61C2F" w14:textId="77777777" w:rsidR="004C0AEC" w:rsidRPr="00690747" w:rsidRDefault="004C0AEC" w:rsidP="004C0AE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41F4C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627AC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7A4CC58D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Горшеченский район,</w:t>
            </w:r>
          </w:p>
          <w:p w14:paraId="6E43AAC8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муниципальное образование</w:t>
            </w:r>
          </w:p>
          <w:p w14:paraId="34FB9E89" w14:textId="77777777" w:rsidR="004C0AEC" w:rsidRPr="00690747" w:rsidRDefault="004C0AEC" w:rsidP="004C0AEC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«</w:t>
            </w:r>
            <w:proofErr w:type="spellStart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Нижнеборковский</w:t>
            </w:r>
            <w:proofErr w:type="spellEnd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 сельсовет»,</w:t>
            </w:r>
          </w:p>
          <w:p w14:paraId="0269A3C1" w14:textId="33FDCC8E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д. Нижняя </w:t>
            </w:r>
            <w:proofErr w:type="spellStart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Ровенка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BCCA0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5E1BB" w14:textId="1A0A634B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197FB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031E1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65955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4C0AEC" w:rsidRPr="00690747" w14:paraId="3E670B2D" w14:textId="77777777" w:rsidTr="00436503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31EBB" w14:textId="77777777" w:rsidR="004C0AEC" w:rsidRPr="00690747" w:rsidRDefault="004C0AEC" w:rsidP="004C0AE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EC660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BF24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4D54AF07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Горшеченский район,</w:t>
            </w:r>
          </w:p>
          <w:p w14:paraId="44CB8F90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муниципальное образование</w:t>
            </w:r>
          </w:p>
          <w:p w14:paraId="504F4FFE" w14:textId="77777777" w:rsidR="004C0AEC" w:rsidRPr="00690747" w:rsidRDefault="004C0AEC" w:rsidP="004C0AEC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«</w:t>
            </w:r>
            <w:proofErr w:type="spellStart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Нижнеборковский</w:t>
            </w:r>
            <w:proofErr w:type="spellEnd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 сельсовет»,</w:t>
            </w:r>
          </w:p>
          <w:p w14:paraId="4DD2F673" w14:textId="0DBCA475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с. Верхние Борки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58A05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CBF67" w14:textId="7C9C6026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7A73C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79A51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7D019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4C0AEC" w:rsidRPr="00690747" w14:paraId="2ABAE8D4" w14:textId="77777777" w:rsidTr="00436503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48AC0" w14:textId="77777777" w:rsidR="004C0AEC" w:rsidRPr="00690747" w:rsidRDefault="004C0AEC" w:rsidP="004C0AE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BB394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1DAED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13B8A90A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Горшеченский район,</w:t>
            </w:r>
          </w:p>
          <w:p w14:paraId="2E39B089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муниципальное образование</w:t>
            </w:r>
          </w:p>
          <w:p w14:paraId="763651AE" w14:textId="77777777" w:rsidR="004C0AEC" w:rsidRPr="00690747" w:rsidRDefault="004C0AEC" w:rsidP="004C0AEC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«</w:t>
            </w:r>
            <w:proofErr w:type="spellStart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Нижнеборковский</w:t>
            </w:r>
            <w:proofErr w:type="spellEnd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 сельсовет»,</w:t>
            </w:r>
          </w:p>
          <w:p w14:paraId="28B83FEF" w14:textId="1CE87F38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с. Нижние Борки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96B92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09F46" w14:textId="2094EC5B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B1519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543A9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193AC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4C0AEC" w:rsidRPr="00690747" w14:paraId="45D6C171" w14:textId="77777777" w:rsidTr="00436503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2E175" w14:textId="77777777" w:rsidR="004C0AEC" w:rsidRPr="00690747" w:rsidRDefault="004C0AEC" w:rsidP="004C0AE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03A8B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1E3B9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13E9F452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Горшеченский район,</w:t>
            </w:r>
          </w:p>
          <w:p w14:paraId="114EA58A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муниципальное образование</w:t>
            </w:r>
          </w:p>
          <w:p w14:paraId="11315802" w14:textId="77777777" w:rsidR="004C0AEC" w:rsidRPr="00690747" w:rsidRDefault="004C0AEC" w:rsidP="004C0AEC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lastRenderedPageBreak/>
              <w:t>«</w:t>
            </w:r>
            <w:proofErr w:type="spellStart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Нижнеборковский</w:t>
            </w:r>
            <w:proofErr w:type="spellEnd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 сельсовет»,</w:t>
            </w:r>
          </w:p>
          <w:p w14:paraId="311E7883" w14:textId="2D09F309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с. Болото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20FE7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91AB6" w14:textId="79E1A972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29374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0FB316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64D0C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4C0AEC" w:rsidRPr="00690747" w14:paraId="0DFFDC8E" w14:textId="77777777" w:rsidTr="00436503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7DE19" w14:textId="77777777" w:rsidR="004C0AEC" w:rsidRPr="00690747" w:rsidRDefault="004C0AEC" w:rsidP="004C0AE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03AF3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84740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209216A1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Горшеченский район,</w:t>
            </w:r>
          </w:p>
          <w:p w14:paraId="1F7AD0B1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муниципальное образование</w:t>
            </w:r>
          </w:p>
          <w:p w14:paraId="45A4E49A" w14:textId="77777777" w:rsidR="004C0AEC" w:rsidRPr="00690747" w:rsidRDefault="004C0AEC" w:rsidP="004C0AEC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«</w:t>
            </w:r>
            <w:proofErr w:type="spellStart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Нижнеборковский</w:t>
            </w:r>
            <w:proofErr w:type="spellEnd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 сельсовет»,</w:t>
            </w:r>
          </w:p>
          <w:p w14:paraId="1327AB73" w14:textId="61E2BAAA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с. Мокрец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9252E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43DB6" w14:textId="4BAA992E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04D74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828EA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687AD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4C0AEC" w:rsidRPr="00690747" w14:paraId="62BE2BE8" w14:textId="77777777" w:rsidTr="00436503">
        <w:trPr>
          <w:trHeight w:val="6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CEBDC" w14:textId="77777777" w:rsidR="004C0AEC" w:rsidRPr="00690747" w:rsidRDefault="004C0AEC" w:rsidP="004C0AE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11A36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5CD14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52594943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Горшеченский район,</w:t>
            </w:r>
          </w:p>
          <w:p w14:paraId="465C76BE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муниципальное образование</w:t>
            </w:r>
          </w:p>
          <w:p w14:paraId="644423F9" w14:textId="77777777" w:rsidR="004C0AEC" w:rsidRPr="00690747" w:rsidRDefault="004C0AEC" w:rsidP="004C0AEC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«</w:t>
            </w:r>
            <w:proofErr w:type="spellStart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Нижнеборковский</w:t>
            </w:r>
            <w:proofErr w:type="spellEnd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 сельсовет»,</w:t>
            </w:r>
          </w:p>
          <w:p w14:paraId="7D82A2B1" w14:textId="2524F634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п. </w:t>
            </w:r>
            <w:proofErr w:type="spellStart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Мокрецкие</w:t>
            </w:r>
            <w:proofErr w:type="spellEnd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 Выселки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84CCD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7088D" w14:textId="658B15D0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FC5E9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880CC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1BD0B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  <w:tr w:rsidR="004C0AEC" w:rsidRPr="00690747" w14:paraId="066288DB" w14:textId="77777777" w:rsidTr="00436503">
        <w:trPr>
          <w:trHeight w:val="14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7461D" w14:textId="77777777" w:rsidR="004C0AEC" w:rsidRPr="00690747" w:rsidRDefault="004C0AEC" w:rsidP="004C0AEC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9906B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FF50A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39B86AA8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Горшеченский район,</w:t>
            </w:r>
          </w:p>
          <w:p w14:paraId="72E089C4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муниципальное образование</w:t>
            </w:r>
          </w:p>
          <w:p w14:paraId="2B122322" w14:textId="77777777" w:rsidR="004C0AEC" w:rsidRPr="00690747" w:rsidRDefault="004C0AEC" w:rsidP="004C0AEC">
            <w:pPr>
              <w:widowControl w:val="0"/>
              <w:tabs>
                <w:tab w:val="left" w:pos="709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«</w:t>
            </w:r>
            <w:proofErr w:type="spellStart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Нижнеборковский</w:t>
            </w:r>
            <w:proofErr w:type="spellEnd"/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 xml:space="preserve"> сельсовет»,</w:t>
            </w:r>
          </w:p>
          <w:p w14:paraId="58A642CE" w14:textId="71DA9DCC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16"/>
              </w:rPr>
              <w:t>с. Вислое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DD0B8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1D14AA" w14:textId="16A66DEE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E6DEF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C622A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E8DCB" w14:textId="77777777" w:rsidR="004C0AEC" w:rsidRPr="00690747" w:rsidRDefault="004C0AEC" w:rsidP="004C0A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747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пожарной безопасности в муниципальном образовании</w:t>
            </w:r>
          </w:p>
        </w:tc>
      </w:tr>
    </w:tbl>
    <w:p w14:paraId="31B68AF4" w14:textId="468FB386" w:rsidR="005D2D31" w:rsidRPr="00690747" w:rsidRDefault="00506E5B" w:rsidP="00506E5B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5D2D31" w:rsidRPr="00690747" w:rsidSect="005D2D31">
          <w:type w:val="continuous"/>
          <w:pgSz w:w="16838" w:h="11906" w:orient="landscape"/>
          <w:pgMar w:top="1701" w:right="1134" w:bottom="1134" w:left="1134" w:header="709" w:footer="709" w:gutter="0"/>
          <w:pgNumType w:start="32"/>
          <w:cols w:space="708"/>
          <w:titlePg/>
          <w:docGrid w:linePitch="360"/>
        </w:sectPr>
      </w:pPr>
      <w:r w:rsidRPr="00690747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20C34B8" w14:textId="77777777" w:rsidR="00F11744" w:rsidRPr="00690747" w:rsidRDefault="00F11744" w:rsidP="00D3369D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883AD4" w14:textId="77777777" w:rsidR="00754AC6" w:rsidRPr="00690747" w:rsidRDefault="00754AC6" w:rsidP="00754AC6">
      <w:pPr>
        <w:widowControl w:val="0"/>
        <w:suppressAutoHyphens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0747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дополнить Картой территорий, подверженных риску возникновения чрезвычайных ситуаций природного и техногенного характера, следующего содержания:</w:t>
      </w:r>
    </w:p>
    <w:p w14:paraId="3528B5EC" w14:textId="77777777" w:rsidR="00867DD5" w:rsidRPr="00690747" w:rsidRDefault="00D3369D" w:rsidP="00885B8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747">
        <w:rPr>
          <w:rFonts w:ascii="Times New Roman" w:hAnsi="Times New Roman" w:cs="Times New Roman"/>
          <w:sz w:val="28"/>
          <w:szCs w:val="28"/>
        </w:rPr>
        <w:t>«Карта территорий, подверженных риску возникновения чрезвычайных ситуаций природного и техногенного характера</w:t>
      </w:r>
    </w:p>
    <w:p w14:paraId="76BBCFDA" w14:textId="77777777" w:rsidR="00867DD5" w:rsidRPr="00690747" w:rsidRDefault="00867DD5" w:rsidP="00885B8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CE5E4A" w14:textId="67888119" w:rsidR="00867DD5" w:rsidRPr="00690747" w:rsidRDefault="00FF70C7" w:rsidP="00885B80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0747">
        <w:rPr>
          <w:noProof/>
        </w:rPr>
        <w:drawing>
          <wp:inline distT="0" distB="0" distL="0" distR="0" wp14:anchorId="18861EB0" wp14:editId="4D2AD018">
            <wp:extent cx="5760085" cy="6058535"/>
            <wp:effectExtent l="0" t="0" r="0" b="0"/>
            <wp:docPr id="14747712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05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0E7FA" w14:textId="57D33C94" w:rsidR="00D3369D" w:rsidRPr="00690747" w:rsidRDefault="00D3369D" w:rsidP="00754AC6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0747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 w:rsidR="002A717A" w:rsidRPr="00690747">
        <w:rPr>
          <w:rFonts w:ascii="Times New Roman" w:eastAsia="Calibri" w:hAnsi="Times New Roman" w:cs="Times New Roman"/>
          <w:kern w:val="2"/>
          <w:sz w:val="28"/>
          <w:szCs w:val="28"/>
        </w:rPr>
        <w:t>;</w:t>
      </w:r>
    </w:p>
    <w:p w14:paraId="288B3189" w14:textId="77777777" w:rsidR="002A717A" w:rsidRPr="003F5AFC" w:rsidRDefault="002A717A" w:rsidP="002A71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0747">
        <w:rPr>
          <w:rFonts w:ascii="Times New Roman" w:eastAsia="Calibri" w:hAnsi="Times New Roman" w:cs="Times New Roman"/>
          <w:kern w:val="2"/>
          <w:sz w:val="28"/>
          <w:szCs w:val="28"/>
        </w:rPr>
        <w:t>3) Карту границ территорий, подверженных риску возникновения чрезвычайных ситуаций природного и техногенного характера признать утратившей силу.</w:t>
      </w:r>
    </w:p>
    <w:p w14:paraId="569D6C83" w14:textId="77777777" w:rsidR="002A717A" w:rsidRPr="00692C08" w:rsidRDefault="002A717A" w:rsidP="002A717A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6"/>
    <w:p w14:paraId="1A100DAE" w14:textId="5DA9E201" w:rsidR="00CC60CF" w:rsidRPr="00692C08" w:rsidRDefault="00CC60CF" w:rsidP="00255600">
      <w:pPr>
        <w:widowControl w:val="0"/>
        <w:suppressAutoHyphens/>
        <w:spacing w:after="0" w:line="242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C60CF" w:rsidRPr="00692C08" w:rsidSect="005D2D31">
      <w:pgSz w:w="11906" w:h="16838"/>
      <w:pgMar w:top="1134" w:right="1134" w:bottom="1134" w:left="1701" w:header="709" w:footer="709" w:gutter="0"/>
      <w:pgNumType w:start="3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71AEC" w14:textId="77777777" w:rsidR="00524394" w:rsidRDefault="00524394" w:rsidP="003E1B03">
      <w:pPr>
        <w:spacing w:after="0" w:line="240" w:lineRule="auto"/>
      </w:pPr>
      <w:r>
        <w:separator/>
      </w:r>
    </w:p>
  </w:endnote>
  <w:endnote w:type="continuationSeparator" w:id="0">
    <w:p w14:paraId="1AA700EC" w14:textId="77777777" w:rsidR="00524394" w:rsidRDefault="00524394" w:rsidP="003E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*l*b*i">
    <w:altName w:val="Calibri"/>
    <w:charset w:val="00"/>
    <w:family w:val="auto"/>
    <w:pitch w:val="default"/>
  </w:font>
  <w:font w:name="T*m*s*N*w*R*m*n">
    <w:altName w:val="Calibri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4AE42" w14:textId="77777777" w:rsidR="00524394" w:rsidRDefault="00524394" w:rsidP="003E1B03">
      <w:pPr>
        <w:spacing w:after="0" w:line="240" w:lineRule="auto"/>
      </w:pPr>
      <w:r>
        <w:separator/>
      </w:r>
    </w:p>
  </w:footnote>
  <w:footnote w:type="continuationSeparator" w:id="0">
    <w:p w14:paraId="1618B21A" w14:textId="77777777" w:rsidR="00524394" w:rsidRDefault="00524394" w:rsidP="003E1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65057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CE096" w14:textId="23FE1C06" w:rsidR="00857B29" w:rsidRPr="00857B29" w:rsidRDefault="00857B2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7B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7B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7B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57B29">
          <w:rPr>
            <w:rFonts w:ascii="Times New Roman" w:hAnsi="Times New Roman" w:cs="Times New Roman"/>
            <w:sz w:val="24"/>
            <w:szCs w:val="24"/>
          </w:rPr>
          <w:t>2</w:t>
        </w:r>
        <w:r w:rsidRPr="00857B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02609E3" w14:textId="77777777" w:rsidR="00621B74" w:rsidRDefault="00621B74" w:rsidP="00857B29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72DAE" w14:textId="4A5B9572" w:rsidR="00B81BBB" w:rsidRPr="001C0C61" w:rsidRDefault="00B81BBB" w:rsidP="00A4285C">
    <w:pPr>
      <w:pStyle w:val="a5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5677C" w14:textId="41DFD8A8" w:rsidR="0033668A" w:rsidRPr="00857B29" w:rsidRDefault="00857B29" w:rsidP="00136E4C">
    <w:pPr>
      <w:pStyle w:val="a5"/>
      <w:jc w:val="center"/>
      <w:rPr>
        <w:rFonts w:ascii="Times New Roman" w:hAnsi="Times New Roman" w:cs="Times New Roman"/>
        <w:sz w:val="24"/>
        <w:szCs w:val="24"/>
        <w:lang w:val="en-US"/>
      </w:rPr>
    </w:pPr>
    <w:r>
      <w:rPr>
        <w:rFonts w:ascii="Times New Roman" w:hAnsi="Times New Roman" w:cs="Times New Roman"/>
        <w:sz w:val="24"/>
        <w:szCs w:val="24"/>
        <w:lang w:val="en-US"/>
      </w:rPr>
      <w:t>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9" w:hanging="360"/>
      </w:pPr>
      <w:rPr>
        <w:rFonts w:ascii="Symbol" w:hAnsi="Symbol" w:cs="Symbol" w:hint="default"/>
        <w:b/>
        <w:bCs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1635" w:hanging="555"/>
      </w:pPr>
      <w:rPr>
        <w:rFonts w:ascii="Times New Roman" w:hAnsi="Times New Roman" w:cs="Symbol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16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4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680" w:hanging="2160"/>
      </w:pPr>
    </w:lvl>
  </w:abstractNum>
  <w:abstractNum w:abstractNumId="3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142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8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4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69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46" w:hanging="1440"/>
      </w:pPr>
    </w:lvl>
  </w:abstractNum>
  <w:abstractNum w:abstractNumId="4" w15:restartNumberingAfterBreak="0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</w:abstractNum>
  <w:abstractNum w:abstractNumId="5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−"/>
      <w:lvlJc w:val="left"/>
      <w:pPr>
        <w:tabs>
          <w:tab w:val="num" w:pos="0"/>
        </w:tabs>
        <w:ind w:left="1571" w:hanging="360"/>
      </w:pPr>
      <w:rPr>
        <w:rFonts w:ascii="Courier New" w:hAnsi="Courier New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6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</w:rPr>
    </w:lvl>
  </w:abstractNum>
  <w:abstractNum w:abstractNumId="8" w15:restartNumberingAfterBreak="0">
    <w:nsid w:val="016E792B"/>
    <w:multiLevelType w:val="hybridMultilevel"/>
    <w:tmpl w:val="C3A054F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CA6733"/>
    <w:multiLevelType w:val="hybridMultilevel"/>
    <w:tmpl w:val="2FEAA960"/>
    <w:lvl w:ilvl="0" w:tplc="214485E8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433BE"/>
    <w:multiLevelType w:val="hybridMultilevel"/>
    <w:tmpl w:val="1D42C6F6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B177D"/>
    <w:multiLevelType w:val="hybridMultilevel"/>
    <w:tmpl w:val="1D42C6F6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C5FA7"/>
    <w:multiLevelType w:val="hybridMultilevel"/>
    <w:tmpl w:val="9ABA73C0"/>
    <w:lvl w:ilvl="0" w:tplc="155820FE">
      <w:start w:val="1"/>
      <w:numFmt w:val="decimal"/>
      <w:lvlText w:val="%1."/>
      <w:lvlJc w:val="right"/>
      <w:pPr>
        <w:ind w:left="643" w:hanging="360"/>
      </w:pPr>
    </w:lvl>
    <w:lvl w:ilvl="1" w:tplc="2920341E">
      <w:start w:val="1"/>
      <w:numFmt w:val="lowerLetter"/>
      <w:lvlText w:val="%2."/>
      <w:lvlJc w:val="left"/>
      <w:pPr>
        <w:ind w:left="1222" w:hanging="360"/>
      </w:pPr>
    </w:lvl>
    <w:lvl w:ilvl="2" w:tplc="B34E2BB0">
      <w:start w:val="1"/>
      <w:numFmt w:val="lowerRoman"/>
      <w:lvlText w:val="%3."/>
      <w:lvlJc w:val="right"/>
      <w:pPr>
        <w:ind w:left="1942" w:hanging="180"/>
      </w:pPr>
    </w:lvl>
    <w:lvl w:ilvl="3" w:tplc="7AF2F6F0">
      <w:start w:val="1"/>
      <w:numFmt w:val="decimal"/>
      <w:lvlText w:val="%4."/>
      <w:lvlJc w:val="left"/>
      <w:pPr>
        <w:ind w:left="2662" w:hanging="360"/>
      </w:pPr>
    </w:lvl>
    <w:lvl w:ilvl="4" w:tplc="F040818E">
      <w:start w:val="1"/>
      <w:numFmt w:val="lowerLetter"/>
      <w:lvlText w:val="%5."/>
      <w:lvlJc w:val="left"/>
      <w:pPr>
        <w:ind w:left="3382" w:hanging="360"/>
      </w:pPr>
    </w:lvl>
    <w:lvl w:ilvl="5" w:tplc="B8CE6F98">
      <w:start w:val="1"/>
      <w:numFmt w:val="lowerRoman"/>
      <w:lvlText w:val="%6."/>
      <w:lvlJc w:val="right"/>
      <w:pPr>
        <w:ind w:left="4102" w:hanging="180"/>
      </w:pPr>
    </w:lvl>
    <w:lvl w:ilvl="6" w:tplc="7EF85780">
      <w:start w:val="1"/>
      <w:numFmt w:val="decimal"/>
      <w:lvlText w:val="%7."/>
      <w:lvlJc w:val="left"/>
      <w:pPr>
        <w:ind w:left="4822" w:hanging="360"/>
      </w:pPr>
    </w:lvl>
    <w:lvl w:ilvl="7" w:tplc="6610F0FC">
      <w:start w:val="1"/>
      <w:numFmt w:val="lowerLetter"/>
      <w:lvlText w:val="%8."/>
      <w:lvlJc w:val="left"/>
      <w:pPr>
        <w:ind w:left="5542" w:hanging="360"/>
      </w:pPr>
    </w:lvl>
    <w:lvl w:ilvl="8" w:tplc="7CEAC50C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1A61822"/>
    <w:multiLevelType w:val="hybridMultilevel"/>
    <w:tmpl w:val="64CA1A90"/>
    <w:lvl w:ilvl="0" w:tplc="0F7200F0">
      <w:start w:val="1"/>
      <w:numFmt w:val="decimal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53" w:hanging="360"/>
      </w:pPr>
    </w:lvl>
    <w:lvl w:ilvl="2" w:tplc="0419001B">
      <w:start w:val="1"/>
      <w:numFmt w:val="lowerRoman"/>
      <w:lvlText w:val="%3."/>
      <w:lvlJc w:val="right"/>
      <w:pPr>
        <w:ind w:left="1973" w:hanging="180"/>
      </w:pPr>
    </w:lvl>
    <w:lvl w:ilvl="3" w:tplc="0419000F">
      <w:start w:val="1"/>
      <w:numFmt w:val="decimal"/>
      <w:lvlText w:val="%4."/>
      <w:lvlJc w:val="left"/>
      <w:pPr>
        <w:ind w:left="2693" w:hanging="360"/>
      </w:pPr>
    </w:lvl>
    <w:lvl w:ilvl="4" w:tplc="04190019">
      <w:start w:val="1"/>
      <w:numFmt w:val="lowerLetter"/>
      <w:lvlText w:val="%5."/>
      <w:lvlJc w:val="left"/>
      <w:pPr>
        <w:ind w:left="3413" w:hanging="360"/>
      </w:pPr>
    </w:lvl>
    <w:lvl w:ilvl="5" w:tplc="0419001B">
      <w:start w:val="1"/>
      <w:numFmt w:val="lowerRoman"/>
      <w:lvlText w:val="%6."/>
      <w:lvlJc w:val="right"/>
      <w:pPr>
        <w:ind w:left="4133" w:hanging="180"/>
      </w:pPr>
    </w:lvl>
    <w:lvl w:ilvl="6" w:tplc="0419000F">
      <w:start w:val="1"/>
      <w:numFmt w:val="decimal"/>
      <w:lvlText w:val="%7."/>
      <w:lvlJc w:val="left"/>
      <w:pPr>
        <w:ind w:left="4853" w:hanging="360"/>
      </w:pPr>
    </w:lvl>
    <w:lvl w:ilvl="7" w:tplc="04190019">
      <w:start w:val="1"/>
      <w:numFmt w:val="lowerLetter"/>
      <w:lvlText w:val="%8."/>
      <w:lvlJc w:val="left"/>
      <w:pPr>
        <w:ind w:left="5573" w:hanging="360"/>
      </w:pPr>
    </w:lvl>
    <w:lvl w:ilvl="8" w:tplc="0419001B">
      <w:start w:val="1"/>
      <w:numFmt w:val="lowerRoman"/>
      <w:lvlText w:val="%9."/>
      <w:lvlJc w:val="right"/>
      <w:pPr>
        <w:ind w:left="6293" w:hanging="180"/>
      </w:pPr>
    </w:lvl>
  </w:abstractNum>
  <w:abstractNum w:abstractNumId="14" w15:restartNumberingAfterBreak="0">
    <w:nsid w:val="2B2C724E"/>
    <w:multiLevelType w:val="hybridMultilevel"/>
    <w:tmpl w:val="C73A72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774D7"/>
    <w:multiLevelType w:val="hybridMultilevel"/>
    <w:tmpl w:val="2FEAA960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C5BB0"/>
    <w:multiLevelType w:val="hybridMultilevel"/>
    <w:tmpl w:val="2FEAA960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9641F"/>
    <w:multiLevelType w:val="hybridMultilevel"/>
    <w:tmpl w:val="C3A054F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169F4"/>
    <w:multiLevelType w:val="hybridMultilevel"/>
    <w:tmpl w:val="64CA1A90"/>
    <w:lvl w:ilvl="0" w:tplc="0F7200F0">
      <w:start w:val="1"/>
      <w:numFmt w:val="decimal"/>
      <w:lvlText w:val="%1."/>
      <w:lvlJc w:val="righ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C4E1BA8"/>
    <w:multiLevelType w:val="hybridMultilevel"/>
    <w:tmpl w:val="6E4E16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3650B64"/>
    <w:multiLevelType w:val="hybridMultilevel"/>
    <w:tmpl w:val="5EFC580E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6DA28F1"/>
    <w:multiLevelType w:val="hybridMultilevel"/>
    <w:tmpl w:val="8E6EB45C"/>
    <w:lvl w:ilvl="0" w:tplc="FFFFFFFF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F457FA"/>
    <w:multiLevelType w:val="hybridMultilevel"/>
    <w:tmpl w:val="1D42C6F6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420A5"/>
    <w:multiLevelType w:val="hybridMultilevel"/>
    <w:tmpl w:val="642C6684"/>
    <w:lvl w:ilvl="0" w:tplc="31224B90">
      <w:start w:val="1"/>
      <w:numFmt w:val="decimal"/>
      <w:lvlText w:val="%1."/>
      <w:lvlJc w:val="center"/>
      <w:pPr>
        <w:ind w:left="502" w:hanging="360"/>
      </w:pPr>
    </w:lvl>
    <w:lvl w:ilvl="1" w:tplc="35B6D912">
      <w:start w:val="1"/>
      <w:numFmt w:val="lowerLetter"/>
      <w:lvlText w:val="%2."/>
      <w:lvlJc w:val="left"/>
      <w:pPr>
        <w:ind w:left="1440" w:hanging="360"/>
      </w:pPr>
    </w:lvl>
    <w:lvl w:ilvl="2" w:tplc="1F566EE4">
      <w:start w:val="1"/>
      <w:numFmt w:val="lowerRoman"/>
      <w:lvlText w:val="%3."/>
      <w:lvlJc w:val="right"/>
      <w:pPr>
        <w:ind w:left="2160" w:hanging="180"/>
      </w:pPr>
    </w:lvl>
    <w:lvl w:ilvl="3" w:tplc="B6CC54F0">
      <w:start w:val="1"/>
      <w:numFmt w:val="decimal"/>
      <w:lvlText w:val="%4."/>
      <w:lvlJc w:val="left"/>
      <w:pPr>
        <w:ind w:left="2880" w:hanging="360"/>
      </w:pPr>
    </w:lvl>
    <w:lvl w:ilvl="4" w:tplc="DC2056A4">
      <w:start w:val="1"/>
      <w:numFmt w:val="lowerLetter"/>
      <w:lvlText w:val="%5."/>
      <w:lvlJc w:val="left"/>
      <w:pPr>
        <w:ind w:left="3600" w:hanging="360"/>
      </w:pPr>
    </w:lvl>
    <w:lvl w:ilvl="5" w:tplc="2DB00B32">
      <w:start w:val="1"/>
      <w:numFmt w:val="lowerRoman"/>
      <w:lvlText w:val="%6."/>
      <w:lvlJc w:val="right"/>
      <w:pPr>
        <w:ind w:left="4320" w:hanging="180"/>
      </w:pPr>
    </w:lvl>
    <w:lvl w:ilvl="6" w:tplc="DA8E188C">
      <w:start w:val="1"/>
      <w:numFmt w:val="decimal"/>
      <w:lvlText w:val="%7."/>
      <w:lvlJc w:val="left"/>
      <w:pPr>
        <w:ind w:left="5040" w:hanging="360"/>
      </w:pPr>
    </w:lvl>
    <w:lvl w:ilvl="7" w:tplc="0D4A21B6">
      <w:start w:val="1"/>
      <w:numFmt w:val="lowerLetter"/>
      <w:lvlText w:val="%8."/>
      <w:lvlJc w:val="left"/>
      <w:pPr>
        <w:ind w:left="5760" w:hanging="360"/>
      </w:pPr>
    </w:lvl>
    <w:lvl w:ilvl="8" w:tplc="CE6E0F5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02F0A"/>
    <w:multiLevelType w:val="hybridMultilevel"/>
    <w:tmpl w:val="642C6684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653485">
    <w:abstractNumId w:val="14"/>
  </w:num>
  <w:num w:numId="2" w16cid:durableId="797408337">
    <w:abstractNumId w:val="16"/>
  </w:num>
  <w:num w:numId="3" w16cid:durableId="1352873493">
    <w:abstractNumId w:val="22"/>
  </w:num>
  <w:num w:numId="4" w16cid:durableId="480729459">
    <w:abstractNumId w:val="19"/>
  </w:num>
  <w:num w:numId="5" w16cid:durableId="10508120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1666459">
    <w:abstractNumId w:val="8"/>
  </w:num>
  <w:num w:numId="7" w16cid:durableId="559905352">
    <w:abstractNumId w:val="15"/>
  </w:num>
  <w:num w:numId="8" w16cid:durableId="1302416666">
    <w:abstractNumId w:val="10"/>
  </w:num>
  <w:num w:numId="9" w16cid:durableId="1381052810">
    <w:abstractNumId w:val="11"/>
  </w:num>
  <w:num w:numId="10" w16cid:durableId="7872395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60774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9306773">
    <w:abstractNumId w:val="17"/>
  </w:num>
  <w:num w:numId="13" w16cid:durableId="15209670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22317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61008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978305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40751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8831999">
    <w:abstractNumId w:val="20"/>
  </w:num>
  <w:num w:numId="19" w16cid:durableId="9081488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784"/>
    <w:rsid w:val="00000FC3"/>
    <w:rsid w:val="000013E9"/>
    <w:rsid w:val="00002078"/>
    <w:rsid w:val="00002AA3"/>
    <w:rsid w:val="00005129"/>
    <w:rsid w:val="00007EC0"/>
    <w:rsid w:val="00011997"/>
    <w:rsid w:val="00012302"/>
    <w:rsid w:val="00014426"/>
    <w:rsid w:val="000152CF"/>
    <w:rsid w:val="00015CB1"/>
    <w:rsid w:val="0002037D"/>
    <w:rsid w:val="00020947"/>
    <w:rsid w:val="00020A7D"/>
    <w:rsid w:val="00021B2B"/>
    <w:rsid w:val="000224AA"/>
    <w:rsid w:val="00022BC9"/>
    <w:rsid w:val="0002393A"/>
    <w:rsid w:val="00023CD6"/>
    <w:rsid w:val="00025CFC"/>
    <w:rsid w:val="000260BB"/>
    <w:rsid w:val="000263B4"/>
    <w:rsid w:val="0002654F"/>
    <w:rsid w:val="00031930"/>
    <w:rsid w:val="00032864"/>
    <w:rsid w:val="000329CC"/>
    <w:rsid w:val="00033100"/>
    <w:rsid w:val="000342C3"/>
    <w:rsid w:val="000345EA"/>
    <w:rsid w:val="000347A8"/>
    <w:rsid w:val="0003503D"/>
    <w:rsid w:val="000350A2"/>
    <w:rsid w:val="00035AF0"/>
    <w:rsid w:val="00036539"/>
    <w:rsid w:val="00036783"/>
    <w:rsid w:val="00036935"/>
    <w:rsid w:val="00041488"/>
    <w:rsid w:val="00042493"/>
    <w:rsid w:val="00044AA9"/>
    <w:rsid w:val="00045548"/>
    <w:rsid w:val="00046490"/>
    <w:rsid w:val="00046985"/>
    <w:rsid w:val="00046E54"/>
    <w:rsid w:val="00050094"/>
    <w:rsid w:val="0005016F"/>
    <w:rsid w:val="00051805"/>
    <w:rsid w:val="00051FD8"/>
    <w:rsid w:val="00052296"/>
    <w:rsid w:val="000525FB"/>
    <w:rsid w:val="000544FF"/>
    <w:rsid w:val="00054E25"/>
    <w:rsid w:val="0005509E"/>
    <w:rsid w:val="000560A4"/>
    <w:rsid w:val="0005617B"/>
    <w:rsid w:val="00056482"/>
    <w:rsid w:val="00056F41"/>
    <w:rsid w:val="0006031B"/>
    <w:rsid w:val="000604D8"/>
    <w:rsid w:val="000618A9"/>
    <w:rsid w:val="00061AC2"/>
    <w:rsid w:val="00062F37"/>
    <w:rsid w:val="00063E07"/>
    <w:rsid w:val="00063FB4"/>
    <w:rsid w:val="000664FD"/>
    <w:rsid w:val="00066C1F"/>
    <w:rsid w:val="000704F8"/>
    <w:rsid w:val="00070C98"/>
    <w:rsid w:val="00071685"/>
    <w:rsid w:val="00072827"/>
    <w:rsid w:val="00072987"/>
    <w:rsid w:val="00073E52"/>
    <w:rsid w:val="00074155"/>
    <w:rsid w:val="000756DE"/>
    <w:rsid w:val="000763A7"/>
    <w:rsid w:val="00076C9E"/>
    <w:rsid w:val="00077AC8"/>
    <w:rsid w:val="0008035E"/>
    <w:rsid w:val="00081530"/>
    <w:rsid w:val="00082123"/>
    <w:rsid w:val="000854A8"/>
    <w:rsid w:val="00085E21"/>
    <w:rsid w:val="00086055"/>
    <w:rsid w:val="000876DD"/>
    <w:rsid w:val="00087CC3"/>
    <w:rsid w:val="00090611"/>
    <w:rsid w:val="000913CE"/>
    <w:rsid w:val="000919B2"/>
    <w:rsid w:val="00094010"/>
    <w:rsid w:val="00094614"/>
    <w:rsid w:val="0009497D"/>
    <w:rsid w:val="000968FB"/>
    <w:rsid w:val="000A10A7"/>
    <w:rsid w:val="000A1DB5"/>
    <w:rsid w:val="000A2EF5"/>
    <w:rsid w:val="000A5315"/>
    <w:rsid w:val="000A5614"/>
    <w:rsid w:val="000A57FA"/>
    <w:rsid w:val="000A5C09"/>
    <w:rsid w:val="000A70B4"/>
    <w:rsid w:val="000A78EE"/>
    <w:rsid w:val="000A78FC"/>
    <w:rsid w:val="000B252E"/>
    <w:rsid w:val="000B430D"/>
    <w:rsid w:val="000B6B19"/>
    <w:rsid w:val="000C0120"/>
    <w:rsid w:val="000C0799"/>
    <w:rsid w:val="000C14F8"/>
    <w:rsid w:val="000C1C0D"/>
    <w:rsid w:val="000C1E38"/>
    <w:rsid w:val="000C272E"/>
    <w:rsid w:val="000C2CD1"/>
    <w:rsid w:val="000C33DB"/>
    <w:rsid w:val="000C3DB9"/>
    <w:rsid w:val="000C4655"/>
    <w:rsid w:val="000C5CD8"/>
    <w:rsid w:val="000C5D7A"/>
    <w:rsid w:val="000D46F0"/>
    <w:rsid w:val="000D4F7A"/>
    <w:rsid w:val="000E1B0A"/>
    <w:rsid w:val="000E1C5E"/>
    <w:rsid w:val="000E2237"/>
    <w:rsid w:val="000E35BB"/>
    <w:rsid w:val="000E4FF3"/>
    <w:rsid w:val="000E509C"/>
    <w:rsid w:val="000E5116"/>
    <w:rsid w:val="000E5194"/>
    <w:rsid w:val="000E5206"/>
    <w:rsid w:val="000E5CB5"/>
    <w:rsid w:val="000E694F"/>
    <w:rsid w:val="000E74BE"/>
    <w:rsid w:val="000F1860"/>
    <w:rsid w:val="000F191D"/>
    <w:rsid w:val="000F24D6"/>
    <w:rsid w:val="000F2583"/>
    <w:rsid w:val="000F429B"/>
    <w:rsid w:val="000F44E1"/>
    <w:rsid w:val="000F62FD"/>
    <w:rsid w:val="000F6B3F"/>
    <w:rsid w:val="000F6E96"/>
    <w:rsid w:val="0010077C"/>
    <w:rsid w:val="00100C1D"/>
    <w:rsid w:val="0010286F"/>
    <w:rsid w:val="00103683"/>
    <w:rsid w:val="0010623B"/>
    <w:rsid w:val="0010678E"/>
    <w:rsid w:val="00106ACD"/>
    <w:rsid w:val="00107408"/>
    <w:rsid w:val="001074CD"/>
    <w:rsid w:val="00110438"/>
    <w:rsid w:val="0011087F"/>
    <w:rsid w:val="00111598"/>
    <w:rsid w:val="00112D47"/>
    <w:rsid w:val="001131CA"/>
    <w:rsid w:val="00114C67"/>
    <w:rsid w:val="0011695E"/>
    <w:rsid w:val="00117135"/>
    <w:rsid w:val="00120150"/>
    <w:rsid w:val="00121447"/>
    <w:rsid w:val="00121586"/>
    <w:rsid w:val="00122748"/>
    <w:rsid w:val="001230E4"/>
    <w:rsid w:val="00125039"/>
    <w:rsid w:val="00125154"/>
    <w:rsid w:val="0012740C"/>
    <w:rsid w:val="00127BEE"/>
    <w:rsid w:val="0013067F"/>
    <w:rsid w:val="00130E04"/>
    <w:rsid w:val="001315DF"/>
    <w:rsid w:val="00131D29"/>
    <w:rsid w:val="001333A3"/>
    <w:rsid w:val="001366EA"/>
    <w:rsid w:val="00136E4C"/>
    <w:rsid w:val="00137E13"/>
    <w:rsid w:val="00141579"/>
    <w:rsid w:val="001417D1"/>
    <w:rsid w:val="00142399"/>
    <w:rsid w:val="0014351D"/>
    <w:rsid w:val="0014439C"/>
    <w:rsid w:val="0014525C"/>
    <w:rsid w:val="001458E9"/>
    <w:rsid w:val="00145BE1"/>
    <w:rsid w:val="00146D52"/>
    <w:rsid w:val="00146D80"/>
    <w:rsid w:val="00146E18"/>
    <w:rsid w:val="001509DB"/>
    <w:rsid w:val="00150B38"/>
    <w:rsid w:val="00151370"/>
    <w:rsid w:val="00152666"/>
    <w:rsid w:val="001551FC"/>
    <w:rsid w:val="00155883"/>
    <w:rsid w:val="0015637F"/>
    <w:rsid w:val="00156AFF"/>
    <w:rsid w:val="001606E9"/>
    <w:rsid w:val="00160BA7"/>
    <w:rsid w:val="001641C5"/>
    <w:rsid w:val="0016493D"/>
    <w:rsid w:val="00164B62"/>
    <w:rsid w:val="001670A3"/>
    <w:rsid w:val="00167865"/>
    <w:rsid w:val="00170153"/>
    <w:rsid w:val="00170881"/>
    <w:rsid w:val="00171822"/>
    <w:rsid w:val="00172B03"/>
    <w:rsid w:val="00174765"/>
    <w:rsid w:val="001749AF"/>
    <w:rsid w:val="00174E6E"/>
    <w:rsid w:val="00175959"/>
    <w:rsid w:val="00175A34"/>
    <w:rsid w:val="00175B3C"/>
    <w:rsid w:val="001767F9"/>
    <w:rsid w:val="0017724A"/>
    <w:rsid w:val="00185259"/>
    <w:rsid w:val="001871FC"/>
    <w:rsid w:val="001874D4"/>
    <w:rsid w:val="00190649"/>
    <w:rsid w:val="00191151"/>
    <w:rsid w:val="00191346"/>
    <w:rsid w:val="0019262B"/>
    <w:rsid w:val="00192C54"/>
    <w:rsid w:val="00194EF5"/>
    <w:rsid w:val="001951A9"/>
    <w:rsid w:val="00195B62"/>
    <w:rsid w:val="00195C21"/>
    <w:rsid w:val="001961C9"/>
    <w:rsid w:val="00196A7E"/>
    <w:rsid w:val="001A01EC"/>
    <w:rsid w:val="001A0808"/>
    <w:rsid w:val="001A4339"/>
    <w:rsid w:val="001A50AB"/>
    <w:rsid w:val="001A72D7"/>
    <w:rsid w:val="001B272D"/>
    <w:rsid w:val="001B2BD6"/>
    <w:rsid w:val="001B3968"/>
    <w:rsid w:val="001B4523"/>
    <w:rsid w:val="001B542F"/>
    <w:rsid w:val="001B6FBA"/>
    <w:rsid w:val="001B7A17"/>
    <w:rsid w:val="001C0742"/>
    <w:rsid w:val="001C0C61"/>
    <w:rsid w:val="001C10C9"/>
    <w:rsid w:val="001C456E"/>
    <w:rsid w:val="001C5236"/>
    <w:rsid w:val="001C561F"/>
    <w:rsid w:val="001C6F4C"/>
    <w:rsid w:val="001D11B9"/>
    <w:rsid w:val="001D1C17"/>
    <w:rsid w:val="001D454E"/>
    <w:rsid w:val="001D5125"/>
    <w:rsid w:val="001D5BEF"/>
    <w:rsid w:val="001D6E15"/>
    <w:rsid w:val="001E0E3F"/>
    <w:rsid w:val="001E1D61"/>
    <w:rsid w:val="001E279D"/>
    <w:rsid w:val="001E462B"/>
    <w:rsid w:val="001E48B3"/>
    <w:rsid w:val="001E668B"/>
    <w:rsid w:val="001E6959"/>
    <w:rsid w:val="001E699D"/>
    <w:rsid w:val="001E6CF7"/>
    <w:rsid w:val="001E76DD"/>
    <w:rsid w:val="001F10B6"/>
    <w:rsid w:val="001F1480"/>
    <w:rsid w:val="001F43C3"/>
    <w:rsid w:val="001F4E83"/>
    <w:rsid w:val="001F5CE7"/>
    <w:rsid w:val="0020034D"/>
    <w:rsid w:val="00200B6E"/>
    <w:rsid w:val="00201B8C"/>
    <w:rsid w:val="00203C87"/>
    <w:rsid w:val="0020475C"/>
    <w:rsid w:val="0020489F"/>
    <w:rsid w:val="00204DF9"/>
    <w:rsid w:val="00204E04"/>
    <w:rsid w:val="0020518C"/>
    <w:rsid w:val="00205909"/>
    <w:rsid w:val="00206133"/>
    <w:rsid w:val="00206B1D"/>
    <w:rsid w:val="00210847"/>
    <w:rsid w:val="00210855"/>
    <w:rsid w:val="00211046"/>
    <w:rsid w:val="002117C7"/>
    <w:rsid w:val="00211A81"/>
    <w:rsid w:val="0021336C"/>
    <w:rsid w:val="00213864"/>
    <w:rsid w:val="00214423"/>
    <w:rsid w:val="00214BFF"/>
    <w:rsid w:val="00215DEC"/>
    <w:rsid w:val="002162AC"/>
    <w:rsid w:val="002162F1"/>
    <w:rsid w:val="00220F8F"/>
    <w:rsid w:val="002222C8"/>
    <w:rsid w:val="00223003"/>
    <w:rsid w:val="0022544B"/>
    <w:rsid w:val="002262AB"/>
    <w:rsid w:val="002265BC"/>
    <w:rsid w:val="002266BD"/>
    <w:rsid w:val="00227E14"/>
    <w:rsid w:val="00230E68"/>
    <w:rsid w:val="00231ADD"/>
    <w:rsid w:val="002333EE"/>
    <w:rsid w:val="00234FF6"/>
    <w:rsid w:val="00236B62"/>
    <w:rsid w:val="002375E8"/>
    <w:rsid w:val="00237789"/>
    <w:rsid w:val="00237F36"/>
    <w:rsid w:val="00240CCF"/>
    <w:rsid w:val="00240F47"/>
    <w:rsid w:val="002419CC"/>
    <w:rsid w:val="0024205D"/>
    <w:rsid w:val="002421AB"/>
    <w:rsid w:val="00242F8E"/>
    <w:rsid w:val="00243D4C"/>
    <w:rsid w:val="00244E87"/>
    <w:rsid w:val="00245010"/>
    <w:rsid w:val="00245FF3"/>
    <w:rsid w:val="002501ED"/>
    <w:rsid w:val="002509E5"/>
    <w:rsid w:val="00251FE4"/>
    <w:rsid w:val="00255214"/>
    <w:rsid w:val="00255600"/>
    <w:rsid w:val="002570EE"/>
    <w:rsid w:val="00260236"/>
    <w:rsid w:val="00261FC5"/>
    <w:rsid w:val="002620A8"/>
    <w:rsid w:val="00262802"/>
    <w:rsid w:val="00263792"/>
    <w:rsid w:val="00263839"/>
    <w:rsid w:val="002641B6"/>
    <w:rsid w:val="00264579"/>
    <w:rsid w:val="00265744"/>
    <w:rsid w:val="002673CD"/>
    <w:rsid w:val="00267494"/>
    <w:rsid w:val="002707AF"/>
    <w:rsid w:val="002708D0"/>
    <w:rsid w:val="00270B47"/>
    <w:rsid w:val="00270DF7"/>
    <w:rsid w:val="00272AF6"/>
    <w:rsid w:val="00273698"/>
    <w:rsid w:val="0027427D"/>
    <w:rsid w:val="00274801"/>
    <w:rsid w:val="00274B81"/>
    <w:rsid w:val="002754B7"/>
    <w:rsid w:val="00277865"/>
    <w:rsid w:val="002807A3"/>
    <w:rsid w:val="00281093"/>
    <w:rsid w:val="00281661"/>
    <w:rsid w:val="00281CE9"/>
    <w:rsid w:val="002839B1"/>
    <w:rsid w:val="00283BA6"/>
    <w:rsid w:val="002843AA"/>
    <w:rsid w:val="00287035"/>
    <w:rsid w:val="00291992"/>
    <w:rsid w:val="00292C46"/>
    <w:rsid w:val="0029301B"/>
    <w:rsid w:val="0029601A"/>
    <w:rsid w:val="002963B3"/>
    <w:rsid w:val="00296F47"/>
    <w:rsid w:val="00297160"/>
    <w:rsid w:val="00297D6B"/>
    <w:rsid w:val="002A02B8"/>
    <w:rsid w:val="002A08A1"/>
    <w:rsid w:val="002A13F8"/>
    <w:rsid w:val="002A38B0"/>
    <w:rsid w:val="002A435E"/>
    <w:rsid w:val="002A4C66"/>
    <w:rsid w:val="002A5E37"/>
    <w:rsid w:val="002A6144"/>
    <w:rsid w:val="002A6242"/>
    <w:rsid w:val="002A717A"/>
    <w:rsid w:val="002A7197"/>
    <w:rsid w:val="002B037D"/>
    <w:rsid w:val="002B06B8"/>
    <w:rsid w:val="002B1E70"/>
    <w:rsid w:val="002B45A9"/>
    <w:rsid w:val="002B4E71"/>
    <w:rsid w:val="002B5A17"/>
    <w:rsid w:val="002B6673"/>
    <w:rsid w:val="002B7C9D"/>
    <w:rsid w:val="002B7F85"/>
    <w:rsid w:val="002B7FB1"/>
    <w:rsid w:val="002C0222"/>
    <w:rsid w:val="002C0453"/>
    <w:rsid w:val="002C10C9"/>
    <w:rsid w:val="002C23A2"/>
    <w:rsid w:val="002C2C5E"/>
    <w:rsid w:val="002C3174"/>
    <w:rsid w:val="002C3CB7"/>
    <w:rsid w:val="002C53CC"/>
    <w:rsid w:val="002C5815"/>
    <w:rsid w:val="002C595C"/>
    <w:rsid w:val="002C7812"/>
    <w:rsid w:val="002D04AF"/>
    <w:rsid w:val="002D178E"/>
    <w:rsid w:val="002D2389"/>
    <w:rsid w:val="002D3FCA"/>
    <w:rsid w:val="002D5E6B"/>
    <w:rsid w:val="002D65E7"/>
    <w:rsid w:val="002D6D9D"/>
    <w:rsid w:val="002E1326"/>
    <w:rsid w:val="002E2018"/>
    <w:rsid w:val="002E331A"/>
    <w:rsid w:val="002E42AC"/>
    <w:rsid w:val="002E4631"/>
    <w:rsid w:val="002E7A64"/>
    <w:rsid w:val="002F162A"/>
    <w:rsid w:val="002F2503"/>
    <w:rsid w:val="002F2D0F"/>
    <w:rsid w:val="002F677E"/>
    <w:rsid w:val="002F67DB"/>
    <w:rsid w:val="002F683F"/>
    <w:rsid w:val="002F7011"/>
    <w:rsid w:val="00300849"/>
    <w:rsid w:val="00300FE4"/>
    <w:rsid w:val="0030216E"/>
    <w:rsid w:val="00302F5A"/>
    <w:rsid w:val="003032C5"/>
    <w:rsid w:val="00303724"/>
    <w:rsid w:val="003038B4"/>
    <w:rsid w:val="00304041"/>
    <w:rsid w:val="00304397"/>
    <w:rsid w:val="00310B2B"/>
    <w:rsid w:val="00312B6F"/>
    <w:rsid w:val="0031348A"/>
    <w:rsid w:val="003147BB"/>
    <w:rsid w:val="00314868"/>
    <w:rsid w:val="003158CD"/>
    <w:rsid w:val="00315E40"/>
    <w:rsid w:val="003165B6"/>
    <w:rsid w:val="00317C5E"/>
    <w:rsid w:val="00317FA3"/>
    <w:rsid w:val="00320247"/>
    <w:rsid w:val="003220D3"/>
    <w:rsid w:val="003221AF"/>
    <w:rsid w:val="00323976"/>
    <w:rsid w:val="0032436C"/>
    <w:rsid w:val="003254B6"/>
    <w:rsid w:val="0032623A"/>
    <w:rsid w:val="003301B8"/>
    <w:rsid w:val="00333998"/>
    <w:rsid w:val="003341AA"/>
    <w:rsid w:val="003342D9"/>
    <w:rsid w:val="0033653C"/>
    <w:rsid w:val="0033668A"/>
    <w:rsid w:val="00336DD7"/>
    <w:rsid w:val="0033767D"/>
    <w:rsid w:val="003414D8"/>
    <w:rsid w:val="00342B51"/>
    <w:rsid w:val="00342D8E"/>
    <w:rsid w:val="00343F0E"/>
    <w:rsid w:val="0034470F"/>
    <w:rsid w:val="00345BB9"/>
    <w:rsid w:val="003467B0"/>
    <w:rsid w:val="00350BA9"/>
    <w:rsid w:val="00351590"/>
    <w:rsid w:val="00352626"/>
    <w:rsid w:val="0035383B"/>
    <w:rsid w:val="00354656"/>
    <w:rsid w:val="0035682D"/>
    <w:rsid w:val="00356A62"/>
    <w:rsid w:val="003576C9"/>
    <w:rsid w:val="00357D49"/>
    <w:rsid w:val="00360DB1"/>
    <w:rsid w:val="00360EEA"/>
    <w:rsid w:val="0036151F"/>
    <w:rsid w:val="00362559"/>
    <w:rsid w:val="003634E3"/>
    <w:rsid w:val="00364A9E"/>
    <w:rsid w:val="00364E67"/>
    <w:rsid w:val="003653C5"/>
    <w:rsid w:val="003668D2"/>
    <w:rsid w:val="003702A2"/>
    <w:rsid w:val="00374F1E"/>
    <w:rsid w:val="00377B59"/>
    <w:rsid w:val="0038092C"/>
    <w:rsid w:val="00381800"/>
    <w:rsid w:val="00382E5E"/>
    <w:rsid w:val="003835D9"/>
    <w:rsid w:val="003861D3"/>
    <w:rsid w:val="003902D6"/>
    <w:rsid w:val="00390C07"/>
    <w:rsid w:val="003915B7"/>
    <w:rsid w:val="003A117C"/>
    <w:rsid w:val="003A1529"/>
    <w:rsid w:val="003A1655"/>
    <w:rsid w:val="003A5F1D"/>
    <w:rsid w:val="003A6CD6"/>
    <w:rsid w:val="003B1AC5"/>
    <w:rsid w:val="003B23DE"/>
    <w:rsid w:val="003B2490"/>
    <w:rsid w:val="003B3271"/>
    <w:rsid w:val="003B7103"/>
    <w:rsid w:val="003C05ED"/>
    <w:rsid w:val="003C06A2"/>
    <w:rsid w:val="003C176A"/>
    <w:rsid w:val="003C2550"/>
    <w:rsid w:val="003C2A86"/>
    <w:rsid w:val="003C2B8F"/>
    <w:rsid w:val="003C463B"/>
    <w:rsid w:val="003C558F"/>
    <w:rsid w:val="003C6DB3"/>
    <w:rsid w:val="003C7995"/>
    <w:rsid w:val="003D14BF"/>
    <w:rsid w:val="003D153C"/>
    <w:rsid w:val="003D3430"/>
    <w:rsid w:val="003D371E"/>
    <w:rsid w:val="003D4105"/>
    <w:rsid w:val="003D4558"/>
    <w:rsid w:val="003D47D1"/>
    <w:rsid w:val="003D5F13"/>
    <w:rsid w:val="003D601B"/>
    <w:rsid w:val="003D64D1"/>
    <w:rsid w:val="003E08BD"/>
    <w:rsid w:val="003E09DE"/>
    <w:rsid w:val="003E0E4F"/>
    <w:rsid w:val="003E0F6C"/>
    <w:rsid w:val="003E1B03"/>
    <w:rsid w:val="003E2516"/>
    <w:rsid w:val="003E2806"/>
    <w:rsid w:val="003E3984"/>
    <w:rsid w:val="003E3E92"/>
    <w:rsid w:val="003E4B59"/>
    <w:rsid w:val="003E63DE"/>
    <w:rsid w:val="003E668D"/>
    <w:rsid w:val="003E6BFF"/>
    <w:rsid w:val="003F042F"/>
    <w:rsid w:val="003F0731"/>
    <w:rsid w:val="003F10E5"/>
    <w:rsid w:val="003F2054"/>
    <w:rsid w:val="003F258F"/>
    <w:rsid w:val="003F2951"/>
    <w:rsid w:val="003F2D00"/>
    <w:rsid w:val="003F4A9D"/>
    <w:rsid w:val="003F6D4D"/>
    <w:rsid w:val="003F6EAE"/>
    <w:rsid w:val="003F7BB2"/>
    <w:rsid w:val="003F7D01"/>
    <w:rsid w:val="004003FA"/>
    <w:rsid w:val="00400849"/>
    <w:rsid w:val="0040178D"/>
    <w:rsid w:val="0040260E"/>
    <w:rsid w:val="004026E3"/>
    <w:rsid w:val="00404D3E"/>
    <w:rsid w:val="0040779C"/>
    <w:rsid w:val="00407B12"/>
    <w:rsid w:val="00410D96"/>
    <w:rsid w:val="004116DE"/>
    <w:rsid w:val="00412C44"/>
    <w:rsid w:val="00415537"/>
    <w:rsid w:val="00416742"/>
    <w:rsid w:val="00416C5C"/>
    <w:rsid w:val="00417A52"/>
    <w:rsid w:val="00420320"/>
    <w:rsid w:val="00421266"/>
    <w:rsid w:val="004217BE"/>
    <w:rsid w:val="00421A7A"/>
    <w:rsid w:val="00421E91"/>
    <w:rsid w:val="004226C4"/>
    <w:rsid w:val="00422CA4"/>
    <w:rsid w:val="004235AC"/>
    <w:rsid w:val="00423D80"/>
    <w:rsid w:val="004243F2"/>
    <w:rsid w:val="00424C5F"/>
    <w:rsid w:val="0042513E"/>
    <w:rsid w:val="00425383"/>
    <w:rsid w:val="00425CB7"/>
    <w:rsid w:val="00426765"/>
    <w:rsid w:val="00426EA5"/>
    <w:rsid w:val="00426FAB"/>
    <w:rsid w:val="004303AD"/>
    <w:rsid w:val="0043077C"/>
    <w:rsid w:val="00430C7D"/>
    <w:rsid w:val="004316D4"/>
    <w:rsid w:val="00431786"/>
    <w:rsid w:val="00433037"/>
    <w:rsid w:val="00433B1C"/>
    <w:rsid w:val="00434146"/>
    <w:rsid w:val="00436503"/>
    <w:rsid w:val="0044172A"/>
    <w:rsid w:val="004419FD"/>
    <w:rsid w:val="0044447B"/>
    <w:rsid w:val="004456D4"/>
    <w:rsid w:val="00447188"/>
    <w:rsid w:val="004475C4"/>
    <w:rsid w:val="00450E18"/>
    <w:rsid w:val="004520D4"/>
    <w:rsid w:val="00454AE1"/>
    <w:rsid w:val="00454E9D"/>
    <w:rsid w:val="00456855"/>
    <w:rsid w:val="00457D8B"/>
    <w:rsid w:val="004612B9"/>
    <w:rsid w:val="004612DC"/>
    <w:rsid w:val="00462779"/>
    <w:rsid w:val="0046436A"/>
    <w:rsid w:val="004676CC"/>
    <w:rsid w:val="004679D7"/>
    <w:rsid w:val="00470085"/>
    <w:rsid w:val="0047074A"/>
    <w:rsid w:val="00471739"/>
    <w:rsid w:val="004734A9"/>
    <w:rsid w:val="004741B4"/>
    <w:rsid w:val="00475574"/>
    <w:rsid w:val="004771B6"/>
    <w:rsid w:val="0048031E"/>
    <w:rsid w:val="0048066A"/>
    <w:rsid w:val="004824B1"/>
    <w:rsid w:val="00483805"/>
    <w:rsid w:val="00483A2A"/>
    <w:rsid w:val="00484005"/>
    <w:rsid w:val="004846AA"/>
    <w:rsid w:val="00484924"/>
    <w:rsid w:val="00486900"/>
    <w:rsid w:val="004901A9"/>
    <w:rsid w:val="004920E0"/>
    <w:rsid w:val="00492990"/>
    <w:rsid w:val="00492EBC"/>
    <w:rsid w:val="00493969"/>
    <w:rsid w:val="00494A72"/>
    <w:rsid w:val="00494DE8"/>
    <w:rsid w:val="00495041"/>
    <w:rsid w:val="00495199"/>
    <w:rsid w:val="004A0A5C"/>
    <w:rsid w:val="004A0BE0"/>
    <w:rsid w:val="004A0E75"/>
    <w:rsid w:val="004A3A27"/>
    <w:rsid w:val="004A4443"/>
    <w:rsid w:val="004A4702"/>
    <w:rsid w:val="004A58EA"/>
    <w:rsid w:val="004A679E"/>
    <w:rsid w:val="004A6D47"/>
    <w:rsid w:val="004A7EF4"/>
    <w:rsid w:val="004B1746"/>
    <w:rsid w:val="004B398A"/>
    <w:rsid w:val="004B55AD"/>
    <w:rsid w:val="004B574F"/>
    <w:rsid w:val="004B6754"/>
    <w:rsid w:val="004B6D95"/>
    <w:rsid w:val="004B7991"/>
    <w:rsid w:val="004C09FA"/>
    <w:rsid w:val="004C0AEC"/>
    <w:rsid w:val="004C2287"/>
    <w:rsid w:val="004C2A45"/>
    <w:rsid w:val="004C2BA9"/>
    <w:rsid w:val="004C4204"/>
    <w:rsid w:val="004C4396"/>
    <w:rsid w:val="004C4FF2"/>
    <w:rsid w:val="004C5206"/>
    <w:rsid w:val="004C5583"/>
    <w:rsid w:val="004C5B4F"/>
    <w:rsid w:val="004C5E52"/>
    <w:rsid w:val="004C671F"/>
    <w:rsid w:val="004C69A9"/>
    <w:rsid w:val="004D01FC"/>
    <w:rsid w:val="004D0897"/>
    <w:rsid w:val="004D145A"/>
    <w:rsid w:val="004D2854"/>
    <w:rsid w:val="004E2E0C"/>
    <w:rsid w:val="004E3589"/>
    <w:rsid w:val="004E3C86"/>
    <w:rsid w:val="004E4EC7"/>
    <w:rsid w:val="004E7003"/>
    <w:rsid w:val="004F05E8"/>
    <w:rsid w:val="004F231F"/>
    <w:rsid w:val="004F2B4E"/>
    <w:rsid w:val="004F2BCB"/>
    <w:rsid w:val="004F5895"/>
    <w:rsid w:val="004F596C"/>
    <w:rsid w:val="004F7D63"/>
    <w:rsid w:val="004F7E4A"/>
    <w:rsid w:val="00500B2F"/>
    <w:rsid w:val="00501A7C"/>
    <w:rsid w:val="00501F72"/>
    <w:rsid w:val="005023F0"/>
    <w:rsid w:val="00502B89"/>
    <w:rsid w:val="00502F57"/>
    <w:rsid w:val="005033CC"/>
    <w:rsid w:val="00503766"/>
    <w:rsid w:val="00505ECF"/>
    <w:rsid w:val="005062AA"/>
    <w:rsid w:val="00506ACB"/>
    <w:rsid w:val="00506E5B"/>
    <w:rsid w:val="00507C81"/>
    <w:rsid w:val="00512167"/>
    <w:rsid w:val="00513993"/>
    <w:rsid w:val="00514A90"/>
    <w:rsid w:val="00514D87"/>
    <w:rsid w:val="005154B6"/>
    <w:rsid w:val="0051595A"/>
    <w:rsid w:val="00516355"/>
    <w:rsid w:val="00516C78"/>
    <w:rsid w:val="00517854"/>
    <w:rsid w:val="005221BB"/>
    <w:rsid w:val="00522B6F"/>
    <w:rsid w:val="00522BCE"/>
    <w:rsid w:val="0052378A"/>
    <w:rsid w:val="00524394"/>
    <w:rsid w:val="00524D42"/>
    <w:rsid w:val="0052552C"/>
    <w:rsid w:val="00525FF3"/>
    <w:rsid w:val="005260D0"/>
    <w:rsid w:val="00526AB6"/>
    <w:rsid w:val="00526D9E"/>
    <w:rsid w:val="0053031F"/>
    <w:rsid w:val="005316C0"/>
    <w:rsid w:val="00531FBC"/>
    <w:rsid w:val="00532C1B"/>
    <w:rsid w:val="005335DE"/>
    <w:rsid w:val="00534156"/>
    <w:rsid w:val="00534BDE"/>
    <w:rsid w:val="00535849"/>
    <w:rsid w:val="005359EC"/>
    <w:rsid w:val="00537EE4"/>
    <w:rsid w:val="00537EEA"/>
    <w:rsid w:val="005411E4"/>
    <w:rsid w:val="00541657"/>
    <w:rsid w:val="00542D0A"/>
    <w:rsid w:val="00543012"/>
    <w:rsid w:val="005456AB"/>
    <w:rsid w:val="00547456"/>
    <w:rsid w:val="00552471"/>
    <w:rsid w:val="00552CA6"/>
    <w:rsid w:val="005531A8"/>
    <w:rsid w:val="00554E3D"/>
    <w:rsid w:val="00555668"/>
    <w:rsid w:val="00556466"/>
    <w:rsid w:val="00556581"/>
    <w:rsid w:val="00556C7D"/>
    <w:rsid w:val="005576B4"/>
    <w:rsid w:val="00557CE5"/>
    <w:rsid w:val="005623D1"/>
    <w:rsid w:val="00562746"/>
    <w:rsid w:val="00564CE6"/>
    <w:rsid w:val="00564FD6"/>
    <w:rsid w:val="005656A2"/>
    <w:rsid w:val="00565C17"/>
    <w:rsid w:val="00566AB1"/>
    <w:rsid w:val="00572702"/>
    <w:rsid w:val="00572E44"/>
    <w:rsid w:val="0057353E"/>
    <w:rsid w:val="0057414F"/>
    <w:rsid w:val="00574B90"/>
    <w:rsid w:val="00577936"/>
    <w:rsid w:val="0058294D"/>
    <w:rsid w:val="005833C2"/>
    <w:rsid w:val="0058341C"/>
    <w:rsid w:val="005838E8"/>
    <w:rsid w:val="00583D81"/>
    <w:rsid w:val="00584FBC"/>
    <w:rsid w:val="00584FF5"/>
    <w:rsid w:val="00586255"/>
    <w:rsid w:val="0059053F"/>
    <w:rsid w:val="005938E4"/>
    <w:rsid w:val="00593A85"/>
    <w:rsid w:val="0059469D"/>
    <w:rsid w:val="00595134"/>
    <w:rsid w:val="005958DF"/>
    <w:rsid w:val="005962DE"/>
    <w:rsid w:val="00596612"/>
    <w:rsid w:val="0059733C"/>
    <w:rsid w:val="005976FD"/>
    <w:rsid w:val="005A0591"/>
    <w:rsid w:val="005A060B"/>
    <w:rsid w:val="005A06D9"/>
    <w:rsid w:val="005A0E08"/>
    <w:rsid w:val="005A4D22"/>
    <w:rsid w:val="005A6066"/>
    <w:rsid w:val="005B1276"/>
    <w:rsid w:val="005B1BC4"/>
    <w:rsid w:val="005B21F2"/>
    <w:rsid w:val="005B228C"/>
    <w:rsid w:val="005B4618"/>
    <w:rsid w:val="005B5E92"/>
    <w:rsid w:val="005B7644"/>
    <w:rsid w:val="005B7813"/>
    <w:rsid w:val="005B7B27"/>
    <w:rsid w:val="005B7BE5"/>
    <w:rsid w:val="005B7D78"/>
    <w:rsid w:val="005C06DB"/>
    <w:rsid w:val="005C2563"/>
    <w:rsid w:val="005C2BF0"/>
    <w:rsid w:val="005C47E6"/>
    <w:rsid w:val="005C4E69"/>
    <w:rsid w:val="005C53EC"/>
    <w:rsid w:val="005C65E3"/>
    <w:rsid w:val="005C6EEF"/>
    <w:rsid w:val="005C72B5"/>
    <w:rsid w:val="005D2D31"/>
    <w:rsid w:val="005D3190"/>
    <w:rsid w:val="005D38B6"/>
    <w:rsid w:val="005D3E0F"/>
    <w:rsid w:val="005D5586"/>
    <w:rsid w:val="005D5A82"/>
    <w:rsid w:val="005D654F"/>
    <w:rsid w:val="005E0CEE"/>
    <w:rsid w:val="005E2F91"/>
    <w:rsid w:val="005E352F"/>
    <w:rsid w:val="005E58C4"/>
    <w:rsid w:val="005E6546"/>
    <w:rsid w:val="005E6A98"/>
    <w:rsid w:val="005E709F"/>
    <w:rsid w:val="005E73D8"/>
    <w:rsid w:val="005F0A23"/>
    <w:rsid w:val="005F4E6B"/>
    <w:rsid w:val="005F54C5"/>
    <w:rsid w:val="005F700E"/>
    <w:rsid w:val="005F78AE"/>
    <w:rsid w:val="005F7D24"/>
    <w:rsid w:val="006008BF"/>
    <w:rsid w:val="00600F83"/>
    <w:rsid w:val="00601449"/>
    <w:rsid w:val="00601B36"/>
    <w:rsid w:val="00605241"/>
    <w:rsid w:val="00607DD5"/>
    <w:rsid w:val="00610969"/>
    <w:rsid w:val="0061101F"/>
    <w:rsid w:val="0061125F"/>
    <w:rsid w:val="00611919"/>
    <w:rsid w:val="006133C2"/>
    <w:rsid w:val="006145DD"/>
    <w:rsid w:val="00620854"/>
    <w:rsid w:val="00620A70"/>
    <w:rsid w:val="00621907"/>
    <w:rsid w:val="00621B74"/>
    <w:rsid w:val="006239B8"/>
    <w:rsid w:val="00625BE8"/>
    <w:rsid w:val="00627C26"/>
    <w:rsid w:val="006308F4"/>
    <w:rsid w:val="00632262"/>
    <w:rsid w:val="006326F4"/>
    <w:rsid w:val="00632B00"/>
    <w:rsid w:val="006332FD"/>
    <w:rsid w:val="006347B4"/>
    <w:rsid w:val="00635A05"/>
    <w:rsid w:val="0063673E"/>
    <w:rsid w:val="00642EDA"/>
    <w:rsid w:val="00643D50"/>
    <w:rsid w:val="00644C5C"/>
    <w:rsid w:val="006457AE"/>
    <w:rsid w:val="00650D09"/>
    <w:rsid w:val="006519F4"/>
    <w:rsid w:val="00652C2C"/>
    <w:rsid w:val="006534CA"/>
    <w:rsid w:val="00653987"/>
    <w:rsid w:val="00653B02"/>
    <w:rsid w:val="006548B1"/>
    <w:rsid w:val="00654FBB"/>
    <w:rsid w:val="006555F0"/>
    <w:rsid w:val="006563EB"/>
    <w:rsid w:val="0065786C"/>
    <w:rsid w:val="006579DC"/>
    <w:rsid w:val="0066082E"/>
    <w:rsid w:val="00660857"/>
    <w:rsid w:val="006612B6"/>
    <w:rsid w:val="00665FE6"/>
    <w:rsid w:val="006666BC"/>
    <w:rsid w:val="00666D04"/>
    <w:rsid w:val="00666D30"/>
    <w:rsid w:val="00667FEF"/>
    <w:rsid w:val="006700EE"/>
    <w:rsid w:val="006704BB"/>
    <w:rsid w:val="00670DBC"/>
    <w:rsid w:val="0067112F"/>
    <w:rsid w:val="00671785"/>
    <w:rsid w:val="00677547"/>
    <w:rsid w:val="00681D4A"/>
    <w:rsid w:val="00683220"/>
    <w:rsid w:val="006837A0"/>
    <w:rsid w:val="00683800"/>
    <w:rsid w:val="00683DAB"/>
    <w:rsid w:val="00684849"/>
    <w:rsid w:val="00684DC8"/>
    <w:rsid w:val="006855FB"/>
    <w:rsid w:val="00685C10"/>
    <w:rsid w:val="006867F4"/>
    <w:rsid w:val="00687191"/>
    <w:rsid w:val="00687829"/>
    <w:rsid w:val="0068796C"/>
    <w:rsid w:val="00687BC1"/>
    <w:rsid w:val="00690747"/>
    <w:rsid w:val="00690C71"/>
    <w:rsid w:val="00692C08"/>
    <w:rsid w:val="00694667"/>
    <w:rsid w:val="0069678A"/>
    <w:rsid w:val="00697049"/>
    <w:rsid w:val="006974E9"/>
    <w:rsid w:val="006A2849"/>
    <w:rsid w:val="006A49FD"/>
    <w:rsid w:val="006A4DB4"/>
    <w:rsid w:val="006A5555"/>
    <w:rsid w:val="006A6676"/>
    <w:rsid w:val="006A757D"/>
    <w:rsid w:val="006A759D"/>
    <w:rsid w:val="006A76D4"/>
    <w:rsid w:val="006A772B"/>
    <w:rsid w:val="006A7CB4"/>
    <w:rsid w:val="006A7E43"/>
    <w:rsid w:val="006B0F4E"/>
    <w:rsid w:val="006B1898"/>
    <w:rsid w:val="006B194A"/>
    <w:rsid w:val="006B2032"/>
    <w:rsid w:val="006B2EA1"/>
    <w:rsid w:val="006B310E"/>
    <w:rsid w:val="006B3219"/>
    <w:rsid w:val="006B3B93"/>
    <w:rsid w:val="006B411B"/>
    <w:rsid w:val="006B4DB8"/>
    <w:rsid w:val="006B69B6"/>
    <w:rsid w:val="006B6FD8"/>
    <w:rsid w:val="006B7298"/>
    <w:rsid w:val="006B7364"/>
    <w:rsid w:val="006B7C0E"/>
    <w:rsid w:val="006C0263"/>
    <w:rsid w:val="006C03B7"/>
    <w:rsid w:val="006C07E4"/>
    <w:rsid w:val="006C2202"/>
    <w:rsid w:val="006C3F6A"/>
    <w:rsid w:val="006C507C"/>
    <w:rsid w:val="006C5520"/>
    <w:rsid w:val="006C72E2"/>
    <w:rsid w:val="006C7B00"/>
    <w:rsid w:val="006D253C"/>
    <w:rsid w:val="006D2D66"/>
    <w:rsid w:val="006D39FA"/>
    <w:rsid w:val="006D3AF9"/>
    <w:rsid w:val="006D434C"/>
    <w:rsid w:val="006D4D80"/>
    <w:rsid w:val="006D4EC8"/>
    <w:rsid w:val="006D543D"/>
    <w:rsid w:val="006D5D34"/>
    <w:rsid w:val="006D7314"/>
    <w:rsid w:val="006D74C1"/>
    <w:rsid w:val="006E6137"/>
    <w:rsid w:val="006E62DA"/>
    <w:rsid w:val="006E6BB8"/>
    <w:rsid w:val="006E77FF"/>
    <w:rsid w:val="006E7A58"/>
    <w:rsid w:val="006F0735"/>
    <w:rsid w:val="006F5D39"/>
    <w:rsid w:val="006F6623"/>
    <w:rsid w:val="006F7177"/>
    <w:rsid w:val="0070150A"/>
    <w:rsid w:val="007015D3"/>
    <w:rsid w:val="00701FB9"/>
    <w:rsid w:val="00702A90"/>
    <w:rsid w:val="00702BB2"/>
    <w:rsid w:val="0070340D"/>
    <w:rsid w:val="0070693C"/>
    <w:rsid w:val="007164FF"/>
    <w:rsid w:val="00716BF0"/>
    <w:rsid w:val="00720250"/>
    <w:rsid w:val="00721D3E"/>
    <w:rsid w:val="0072302C"/>
    <w:rsid w:val="00724179"/>
    <w:rsid w:val="007263BA"/>
    <w:rsid w:val="00726D13"/>
    <w:rsid w:val="007272D0"/>
    <w:rsid w:val="00730022"/>
    <w:rsid w:val="0073200B"/>
    <w:rsid w:val="007321E0"/>
    <w:rsid w:val="00733549"/>
    <w:rsid w:val="00734071"/>
    <w:rsid w:val="00735E4C"/>
    <w:rsid w:val="0073643C"/>
    <w:rsid w:val="007377A5"/>
    <w:rsid w:val="00737CF9"/>
    <w:rsid w:val="007403EF"/>
    <w:rsid w:val="0074088D"/>
    <w:rsid w:val="00742173"/>
    <w:rsid w:val="00742D66"/>
    <w:rsid w:val="007440E8"/>
    <w:rsid w:val="00745F3C"/>
    <w:rsid w:val="007470F3"/>
    <w:rsid w:val="00747944"/>
    <w:rsid w:val="007507F4"/>
    <w:rsid w:val="00752116"/>
    <w:rsid w:val="00752B58"/>
    <w:rsid w:val="00754AC6"/>
    <w:rsid w:val="00754F03"/>
    <w:rsid w:val="00755EC4"/>
    <w:rsid w:val="00756012"/>
    <w:rsid w:val="007560BD"/>
    <w:rsid w:val="00756190"/>
    <w:rsid w:val="00757026"/>
    <w:rsid w:val="00757350"/>
    <w:rsid w:val="00757A0D"/>
    <w:rsid w:val="00757CB1"/>
    <w:rsid w:val="00760758"/>
    <w:rsid w:val="0076092E"/>
    <w:rsid w:val="00760F79"/>
    <w:rsid w:val="00762374"/>
    <w:rsid w:val="00762687"/>
    <w:rsid w:val="00762ECF"/>
    <w:rsid w:val="00765896"/>
    <w:rsid w:val="00765967"/>
    <w:rsid w:val="00765FAA"/>
    <w:rsid w:val="00766E3B"/>
    <w:rsid w:val="0076783C"/>
    <w:rsid w:val="00770D50"/>
    <w:rsid w:val="00771EDC"/>
    <w:rsid w:val="00772BEE"/>
    <w:rsid w:val="007730A8"/>
    <w:rsid w:val="007742C0"/>
    <w:rsid w:val="00774E14"/>
    <w:rsid w:val="00774FF9"/>
    <w:rsid w:val="00775063"/>
    <w:rsid w:val="00780079"/>
    <w:rsid w:val="007808B3"/>
    <w:rsid w:val="00781392"/>
    <w:rsid w:val="00784013"/>
    <w:rsid w:val="00784839"/>
    <w:rsid w:val="00786A58"/>
    <w:rsid w:val="007879F6"/>
    <w:rsid w:val="00787CD0"/>
    <w:rsid w:val="0079020D"/>
    <w:rsid w:val="00790B80"/>
    <w:rsid w:val="00792946"/>
    <w:rsid w:val="00793A8D"/>
    <w:rsid w:val="0079468F"/>
    <w:rsid w:val="00795045"/>
    <w:rsid w:val="00795AD1"/>
    <w:rsid w:val="00795B0C"/>
    <w:rsid w:val="00796459"/>
    <w:rsid w:val="00796700"/>
    <w:rsid w:val="00796C2C"/>
    <w:rsid w:val="0079776F"/>
    <w:rsid w:val="007A0848"/>
    <w:rsid w:val="007A22BA"/>
    <w:rsid w:val="007A243B"/>
    <w:rsid w:val="007A2E0E"/>
    <w:rsid w:val="007A30C5"/>
    <w:rsid w:val="007A3C64"/>
    <w:rsid w:val="007A4192"/>
    <w:rsid w:val="007A4A4E"/>
    <w:rsid w:val="007A5956"/>
    <w:rsid w:val="007A5F8F"/>
    <w:rsid w:val="007A696B"/>
    <w:rsid w:val="007B09C0"/>
    <w:rsid w:val="007B0DB3"/>
    <w:rsid w:val="007B0F1F"/>
    <w:rsid w:val="007B1B86"/>
    <w:rsid w:val="007B2016"/>
    <w:rsid w:val="007B2D6E"/>
    <w:rsid w:val="007B307E"/>
    <w:rsid w:val="007B4534"/>
    <w:rsid w:val="007B47E6"/>
    <w:rsid w:val="007B4E1D"/>
    <w:rsid w:val="007B50DC"/>
    <w:rsid w:val="007B7544"/>
    <w:rsid w:val="007C13BB"/>
    <w:rsid w:val="007C25D9"/>
    <w:rsid w:val="007C2A30"/>
    <w:rsid w:val="007C3175"/>
    <w:rsid w:val="007C327C"/>
    <w:rsid w:val="007C66D2"/>
    <w:rsid w:val="007C6DDD"/>
    <w:rsid w:val="007D1FB3"/>
    <w:rsid w:val="007D2068"/>
    <w:rsid w:val="007D2855"/>
    <w:rsid w:val="007D2F6F"/>
    <w:rsid w:val="007D3276"/>
    <w:rsid w:val="007D342A"/>
    <w:rsid w:val="007D346D"/>
    <w:rsid w:val="007D5386"/>
    <w:rsid w:val="007D59B4"/>
    <w:rsid w:val="007D76AA"/>
    <w:rsid w:val="007D7AF3"/>
    <w:rsid w:val="007E07A1"/>
    <w:rsid w:val="007E193E"/>
    <w:rsid w:val="007E32D0"/>
    <w:rsid w:val="007E49CC"/>
    <w:rsid w:val="007E4EE8"/>
    <w:rsid w:val="007E5340"/>
    <w:rsid w:val="007E6598"/>
    <w:rsid w:val="007F2579"/>
    <w:rsid w:val="007F27A1"/>
    <w:rsid w:val="007F35FF"/>
    <w:rsid w:val="007F386F"/>
    <w:rsid w:val="007F48B1"/>
    <w:rsid w:val="007F4CBE"/>
    <w:rsid w:val="007F5439"/>
    <w:rsid w:val="00800427"/>
    <w:rsid w:val="008004E4"/>
    <w:rsid w:val="008019F0"/>
    <w:rsid w:val="008039DD"/>
    <w:rsid w:val="00803A0C"/>
    <w:rsid w:val="00803DF8"/>
    <w:rsid w:val="00804316"/>
    <w:rsid w:val="00804AC9"/>
    <w:rsid w:val="008134CC"/>
    <w:rsid w:val="00813532"/>
    <w:rsid w:val="0081444B"/>
    <w:rsid w:val="00814492"/>
    <w:rsid w:val="00814971"/>
    <w:rsid w:val="00814DED"/>
    <w:rsid w:val="00817BDE"/>
    <w:rsid w:val="0082024E"/>
    <w:rsid w:val="00820997"/>
    <w:rsid w:val="008213E5"/>
    <w:rsid w:val="0082167D"/>
    <w:rsid w:val="00821877"/>
    <w:rsid w:val="00822EE2"/>
    <w:rsid w:val="00824211"/>
    <w:rsid w:val="008259A0"/>
    <w:rsid w:val="00826049"/>
    <w:rsid w:val="0082606D"/>
    <w:rsid w:val="00827075"/>
    <w:rsid w:val="00827D94"/>
    <w:rsid w:val="008305D7"/>
    <w:rsid w:val="00830F83"/>
    <w:rsid w:val="0083169B"/>
    <w:rsid w:val="008322A0"/>
    <w:rsid w:val="0083240D"/>
    <w:rsid w:val="00832638"/>
    <w:rsid w:val="00833E00"/>
    <w:rsid w:val="00835C95"/>
    <w:rsid w:val="00840C61"/>
    <w:rsid w:val="00841FD0"/>
    <w:rsid w:val="0084277C"/>
    <w:rsid w:val="008442AD"/>
    <w:rsid w:val="0084676D"/>
    <w:rsid w:val="00846ACF"/>
    <w:rsid w:val="00846B9E"/>
    <w:rsid w:val="008515E2"/>
    <w:rsid w:val="00851C13"/>
    <w:rsid w:val="0085292C"/>
    <w:rsid w:val="00853C40"/>
    <w:rsid w:val="00855594"/>
    <w:rsid w:val="0085741A"/>
    <w:rsid w:val="00857A02"/>
    <w:rsid w:val="00857B29"/>
    <w:rsid w:val="00860D1B"/>
    <w:rsid w:val="00860E60"/>
    <w:rsid w:val="00862C99"/>
    <w:rsid w:val="008635EC"/>
    <w:rsid w:val="00864F0F"/>
    <w:rsid w:val="008651D2"/>
    <w:rsid w:val="00866E4E"/>
    <w:rsid w:val="00867DD5"/>
    <w:rsid w:val="00872D4A"/>
    <w:rsid w:val="00873ABC"/>
    <w:rsid w:val="00876815"/>
    <w:rsid w:val="008770F4"/>
    <w:rsid w:val="00881073"/>
    <w:rsid w:val="00881886"/>
    <w:rsid w:val="00883432"/>
    <w:rsid w:val="00883610"/>
    <w:rsid w:val="00883EA8"/>
    <w:rsid w:val="00884578"/>
    <w:rsid w:val="0088582E"/>
    <w:rsid w:val="00885B80"/>
    <w:rsid w:val="00885D50"/>
    <w:rsid w:val="00885F3F"/>
    <w:rsid w:val="00886B89"/>
    <w:rsid w:val="00887C4D"/>
    <w:rsid w:val="00890063"/>
    <w:rsid w:val="008913E5"/>
    <w:rsid w:val="008918E2"/>
    <w:rsid w:val="00891B64"/>
    <w:rsid w:val="0089275D"/>
    <w:rsid w:val="00893380"/>
    <w:rsid w:val="00896DAC"/>
    <w:rsid w:val="00896EE9"/>
    <w:rsid w:val="00896F41"/>
    <w:rsid w:val="00897952"/>
    <w:rsid w:val="008A0C47"/>
    <w:rsid w:val="008A157B"/>
    <w:rsid w:val="008A235C"/>
    <w:rsid w:val="008A28F7"/>
    <w:rsid w:val="008A2D33"/>
    <w:rsid w:val="008A3C56"/>
    <w:rsid w:val="008A4544"/>
    <w:rsid w:val="008A5279"/>
    <w:rsid w:val="008A7AF0"/>
    <w:rsid w:val="008B07C6"/>
    <w:rsid w:val="008B095F"/>
    <w:rsid w:val="008B1879"/>
    <w:rsid w:val="008B1E54"/>
    <w:rsid w:val="008B2509"/>
    <w:rsid w:val="008B4F54"/>
    <w:rsid w:val="008B723C"/>
    <w:rsid w:val="008C0056"/>
    <w:rsid w:val="008C059C"/>
    <w:rsid w:val="008C05B5"/>
    <w:rsid w:val="008C0C74"/>
    <w:rsid w:val="008C297F"/>
    <w:rsid w:val="008C412A"/>
    <w:rsid w:val="008C5541"/>
    <w:rsid w:val="008C6802"/>
    <w:rsid w:val="008C6C76"/>
    <w:rsid w:val="008C752F"/>
    <w:rsid w:val="008C7A6E"/>
    <w:rsid w:val="008C7C2D"/>
    <w:rsid w:val="008D139E"/>
    <w:rsid w:val="008D2763"/>
    <w:rsid w:val="008D3081"/>
    <w:rsid w:val="008D309A"/>
    <w:rsid w:val="008E078D"/>
    <w:rsid w:val="008E1F2C"/>
    <w:rsid w:val="008E2437"/>
    <w:rsid w:val="008E2449"/>
    <w:rsid w:val="008E2D0D"/>
    <w:rsid w:val="008E482E"/>
    <w:rsid w:val="008E505A"/>
    <w:rsid w:val="008E63FE"/>
    <w:rsid w:val="008E6431"/>
    <w:rsid w:val="008E78F7"/>
    <w:rsid w:val="008F269E"/>
    <w:rsid w:val="008F2C8D"/>
    <w:rsid w:val="008F3002"/>
    <w:rsid w:val="008F5FED"/>
    <w:rsid w:val="008F6783"/>
    <w:rsid w:val="008F6BED"/>
    <w:rsid w:val="0090150A"/>
    <w:rsid w:val="009015D5"/>
    <w:rsid w:val="009024D0"/>
    <w:rsid w:val="00902D08"/>
    <w:rsid w:val="00904A1E"/>
    <w:rsid w:val="00905DB4"/>
    <w:rsid w:val="00906487"/>
    <w:rsid w:val="00906495"/>
    <w:rsid w:val="009076F0"/>
    <w:rsid w:val="00907A31"/>
    <w:rsid w:val="00910821"/>
    <w:rsid w:val="00912393"/>
    <w:rsid w:val="00912404"/>
    <w:rsid w:val="00913369"/>
    <w:rsid w:val="009152BD"/>
    <w:rsid w:val="00915678"/>
    <w:rsid w:val="0092050D"/>
    <w:rsid w:val="0092116E"/>
    <w:rsid w:val="009213EE"/>
    <w:rsid w:val="009214A6"/>
    <w:rsid w:val="009218B8"/>
    <w:rsid w:val="009226F2"/>
    <w:rsid w:val="00923334"/>
    <w:rsid w:val="00923513"/>
    <w:rsid w:val="00924354"/>
    <w:rsid w:val="00924C67"/>
    <w:rsid w:val="00925574"/>
    <w:rsid w:val="009268E2"/>
    <w:rsid w:val="00930A04"/>
    <w:rsid w:val="00931032"/>
    <w:rsid w:val="00931BC6"/>
    <w:rsid w:val="00932632"/>
    <w:rsid w:val="00937E07"/>
    <w:rsid w:val="009401F2"/>
    <w:rsid w:val="009403BA"/>
    <w:rsid w:val="009412A5"/>
    <w:rsid w:val="00942763"/>
    <w:rsid w:val="00942A97"/>
    <w:rsid w:val="0094481E"/>
    <w:rsid w:val="00945623"/>
    <w:rsid w:val="0094586A"/>
    <w:rsid w:val="00946150"/>
    <w:rsid w:val="00947B4B"/>
    <w:rsid w:val="00947BCD"/>
    <w:rsid w:val="00950847"/>
    <w:rsid w:val="00950BFD"/>
    <w:rsid w:val="00952E12"/>
    <w:rsid w:val="00952F97"/>
    <w:rsid w:val="0095386D"/>
    <w:rsid w:val="00953AC8"/>
    <w:rsid w:val="00954FA9"/>
    <w:rsid w:val="009552F8"/>
    <w:rsid w:val="0095563F"/>
    <w:rsid w:val="00956111"/>
    <w:rsid w:val="00956891"/>
    <w:rsid w:val="00956D22"/>
    <w:rsid w:val="00957433"/>
    <w:rsid w:val="00957C05"/>
    <w:rsid w:val="00957F8B"/>
    <w:rsid w:val="009601A6"/>
    <w:rsid w:val="00962052"/>
    <w:rsid w:val="00963D0A"/>
    <w:rsid w:val="00964091"/>
    <w:rsid w:val="00964F95"/>
    <w:rsid w:val="0096686A"/>
    <w:rsid w:val="0096692B"/>
    <w:rsid w:val="00967671"/>
    <w:rsid w:val="00967E8E"/>
    <w:rsid w:val="00971519"/>
    <w:rsid w:val="00974ECD"/>
    <w:rsid w:val="009757C7"/>
    <w:rsid w:val="00976830"/>
    <w:rsid w:val="00977E27"/>
    <w:rsid w:val="00977EE6"/>
    <w:rsid w:val="00980A52"/>
    <w:rsid w:val="00980B30"/>
    <w:rsid w:val="009813B6"/>
    <w:rsid w:val="00984C13"/>
    <w:rsid w:val="009854C4"/>
    <w:rsid w:val="0098672D"/>
    <w:rsid w:val="00987F4E"/>
    <w:rsid w:val="00992717"/>
    <w:rsid w:val="00992CE6"/>
    <w:rsid w:val="009949CF"/>
    <w:rsid w:val="00994E45"/>
    <w:rsid w:val="00995CE8"/>
    <w:rsid w:val="0099712D"/>
    <w:rsid w:val="009A0416"/>
    <w:rsid w:val="009A0B2F"/>
    <w:rsid w:val="009A0EE5"/>
    <w:rsid w:val="009A13C9"/>
    <w:rsid w:val="009A19FA"/>
    <w:rsid w:val="009A3BFB"/>
    <w:rsid w:val="009A4217"/>
    <w:rsid w:val="009A53BD"/>
    <w:rsid w:val="009A62C2"/>
    <w:rsid w:val="009A68BE"/>
    <w:rsid w:val="009A709D"/>
    <w:rsid w:val="009A7689"/>
    <w:rsid w:val="009B0F91"/>
    <w:rsid w:val="009B1BEE"/>
    <w:rsid w:val="009B2E41"/>
    <w:rsid w:val="009B3652"/>
    <w:rsid w:val="009B3A77"/>
    <w:rsid w:val="009B43E1"/>
    <w:rsid w:val="009B4EE3"/>
    <w:rsid w:val="009B5A4F"/>
    <w:rsid w:val="009B6372"/>
    <w:rsid w:val="009B6BC9"/>
    <w:rsid w:val="009C5849"/>
    <w:rsid w:val="009D0CA4"/>
    <w:rsid w:val="009D2A50"/>
    <w:rsid w:val="009D316C"/>
    <w:rsid w:val="009D4E45"/>
    <w:rsid w:val="009D5231"/>
    <w:rsid w:val="009D6CCB"/>
    <w:rsid w:val="009E0044"/>
    <w:rsid w:val="009E11E8"/>
    <w:rsid w:val="009E1D4C"/>
    <w:rsid w:val="009E3124"/>
    <w:rsid w:val="009E3154"/>
    <w:rsid w:val="009E377F"/>
    <w:rsid w:val="009E3E7B"/>
    <w:rsid w:val="009E4DDE"/>
    <w:rsid w:val="009E68B6"/>
    <w:rsid w:val="009E6F7C"/>
    <w:rsid w:val="009F0E52"/>
    <w:rsid w:val="009F174C"/>
    <w:rsid w:val="009F1C37"/>
    <w:rsid w:val="009F318F"/>
    <w:rsid w:val="009F3A64"/>
    <w:rsid w:val="009F467E"/>
    <w:rsid w:val="009F4C51"/>
    <w:rsid w:val="009F5D8E"/>
    <w:rsid w:val="009F5F13"/>
    <w:rsid w:val="009F6313"/>
    <w:rsid w:val="009F67D9"/>
    <w:rsid w:val="00A00B22"/>
    <w:rsid w:val="00A01A88"/>
    <w:rsid w:val="00A03492"/>
    <w:rsid w:val="00A0368A"/>
    <w:rsid w:val="00A0392F"/>
    <w:rsid w:val="00A05921"/>
    <w:rsid w:val="00A07534"/>
    <w:rsid w:val="00A07DB1"/>
    <w:rsid w:val="00A07E00"/>
    <w:rsid w:val="00A10A86"/>
    <w:rsid w:val="00A10DDA"/>
    <w:rsid w:val="00A128A0"/>
    <w:rsid w:val="00A14F22"/>
    <w:rsid w:val="00A16662"/>
    <w:rsid w:val="00A16C96"/>
    <w:rsid w:val="00A20205"/>
    <w:rsid w:val="00A20718"/>
    <w:rsid w:val="00A20E82"/>
    <w:rsid w:val="00A226FD"/>
    <w:rsid w:val="00A2407E"/>
    <w:rsid w:val="00A252C2"/>
    <w:rsid w:val="00A25A37"/>
    <w:rsid w:val="00A25A9A"/>
    <w:rsid w:val="00A269F1"/>
    <w:rsid w:val="00A270E6"/>
    <w:rsid w:val="00A27C1C"/>
    <w:rsid w:val="00A30D94"/>
    <w:rsid w:val="00A33E05"/>
    <w:rsid w:val="00A33FF5"/>
    <w:rsid w:val="00A3400D"/>
    <w:rsid w:val="00A35431"/>
    <w:rsid w:val="00A355F5"/>
    <w:rsid w:val="00A35EF0"/>
    <w:rsid w:val="00A373B2"/>
    <w:rsid w:val="00A41F26"/>
    <w:rsid w:val="00A421ED"/>
    <w:rsid w:val="00A4285C"/>
    <w:rsid w:val="00A43FAF"/>
    <w:rsid w:val="00A44A4B"/>
    <w:rsid w:val="00A45397"/>
    <w:rsid w:val="00A45D0C"/>
    <w:rsid w:val="00A52C61"/>
    <w:rsid w:val="00A52E2C"/>
    <w:rsid w:val="00A54CBF"/>
    <w:rsid w:val="00A565B6"/>
    <w:rsid w:val="00A57650"/>
    <w:rsid w:val="00A577A0"/>
    <w:rsid w:val="00A57CA8"/>
    <w:rsid w:val="00A57E19"/>
    <w:rsid w:val="00A61EA0"/>
    <w:rsid w:val="00A62171"/>
    <w:rsid w:val="00A6262A"/>
    <w:rsid w:val="00A62B3D"/>
    <w:rsid w:val="00A65E65"/>
    <w:rsid w:val="00A70391"/>
    <w:rsid w:val="00A70B6C"/>
    <w:rsid w:val="00A73306"/>
    <w:rsid w:val="00A73B39"/>
    <w:rsid w:val="00A74399"/>
    <w:rsid w:val="00A75CD4"/>
    <w:rsid w:val="00A75FC5"/>
    <w:rsid w:val="00A76075"/>
    <w:rsid w:val="00A7677D"/>
    <w:rsid w:val="00A80BC0"/>
    <w:rsid w:val="00A8110E"/>
    <w:rsid w:val="00A81301"/>
    <w:rsid w:val="00A843D7"/>
    <w:rsid w:val="00A8488E"/>
    <w:rsid w:val="00A84895"/>
    <w:rsid w:val="00A862BF"/>
    <w:rsid w:val="00A8630F"/>
    <w:rsid w:val="00A906C1"/>
    <w:rsid w:val="00A9096E"/>
    <w:rsid w:val="00A90F5C"/>
    <w:rsid w:val="00A92029"/>
    <w:rsid w:val="00A92127"/>
    <w:rsid w:val="00A93C26"/>
    <w:rsid w:val="00A94A0C"/>
    <w:rsid w:val="00A951DD"/>
    <w:rsid w:val="00A95B90"/>
    <w:rsid w:val="00A96E39"/>
    <w:rsid w:val="00A97EEA"/>
    <w:rsid w:val="00AA0B51"/>
    <w:rsid w:val="00AA2E75"/>
    <w:rsid w:val="00AA3B37"/>
    <w:rsid w:val="00AA3CCF"/>
    <w:rsid w:val="00AA678A"/>
    <w:rsid w:val="00AA6812"/>
    <w:rsid w:val="00AA6BA4"/>
    <w:rsid w:val="00AA74AA"/>
    <w:rsid w:val="00AA7AAB"/>
    <w:rsid w:val="00AB281F"/>
    <w:rsid w:val="00AB5DB8"/>
    <w:rsid w:val="00AC0874"/>
    <w:rsid w:val="00AC0F30"/>
    <w:rsid w:val="00AC1B4F"/>
    <w:rsid w:val="00AC26A8"/>
    <w:rsid w:val="00AC31C2"/>
    <w:rsid w:val="00AC5B4C"/>
    <w:rsid w:val="00AC7934"/>
    <w:rsid w:val="00AD0415"/>
    <w:rsid w:val="00AD14DE"/>
    <w:rsid w:val="00AD191E"/>
    <w:rsid w:val="00AD4704"/>
    <w:rsid w:val="00AD4B71"/>
    <w:rsid w:val="00AD70B9"/>
    <w:rsid w:val="00AD78BE"/>
    <w:rsid w:val="00AE04D2"/>
    <w:rsid w:val="00AE0D62"/>
    <w:rsid w:val="00AE33B9"/>
    <w:rsid w:val="00AE4FA2"/>
    <w:rsid w:val="00AE50D5"/>
    <w:rsid w:val="00AE547C"/>
    <w:rsid w:val="00AE7C46"/>
    <w:rsid w:val="00AF3171"/>
    <w:rsid w:val="00AF35BE"/>
    <w:rsid w:val="00AF3E96"/>
    <w:rsid w:val="00AF4246"/>
    <w:rsid w:val="00AF428F"/>
    <w:rsid w:val="00AF4F9C"/>
    <w:rsid w:val="00AF5984"/>
    <w:rsid w:val="00AF7137"/>
    <w:rsid w:val="00B00720"/>
    <w:rsid w:val="00B01AEB"/>
    <w:rsid w:val="00B0407E"/>
    <w:rsid w:val="00B04268"/>
    <w:rsid w:val="00B05386"/>
    <w:rsid w:val="00B0749E"/>
    <w:rsid w:val="00B10EC4"/>
    <w:rsid w:val="00B10FC3"/>
    <w:rsid w:val="00B1108A"/>
    <w:rsid w:val="00B11211"/>
    <w:rsid w:val="00B12D6C"/>
    <w:rsid w:val="00B12E29"/>
    <w:rsid w:val="00B14349"/>
    <w:rsid w:val="00B14E11"/>
    <w:rsid w:val="00B16232"/>
    <w:rsid w:val="00B16252"/>
    <w:rsid w:val="00B16325"/>
    <w:rsid w:val="00B16461"/>
    <w:rsid w:val="00B16DC8"/>
    <w:rsid w:val="00B17BCE"/>
    <w:rsid w:val="00B20F14"/>
    <w:rsid w:val="00B20F2A"/>
    <w:rsid w:val="00B213B7"/>
    <w:rsid w:val="00B21F27"/>
    <w:rsid w:val="00B22033"/>
    <w:rsid w:val="00B228ED"/>
    <w:rsid w:val="00B232CA"/>
    <w:rsid w:val="00B25CC7"/>
    <w:rsid w:val="00B31BAD"/>
    <w:rsid w:val="00B32B4E"/>
    <w:rsid w:val="00B3331F"/>
    <w:rsid w:val="00B3530A"/>
    <w:rsid w:val="00B36758"/>
    <w:rsid w:val="00B36EED"/>
    <w:rsid w:val="00B37A32"/>
    <w:rsid w:val="00B4029F"/>
    <w:rsid w:val="00B411EA"/>
    <w:rsid w:val="00B43DFE"/>
    <w:rsid w:val="00B4415B"/>
    <w:rsid w:val="00B44784"/>
    <w:rsid w:val="00B452D1"/>
    <w:rsid w:val="00B45E62"/>
    <w:rsid w:val="00B46827"/>
    <w:rsid w:val="00B473CE"/>
    <w:rsid w:val="00B51DE5"/>
    <w:rsid w:val="00B520A9"/>
    <w:rsid w:val="00B52289"/>
    <w:rsid w:val="00B53685"/>
    <w:rsid w:val="00B5522D"/>
    <w:rsid w:val="00B559F6"/>
    <w:rsid w:val="00B562CE"/>
    <w:rsid w:val="00B57E5F"/>
    <w:rsid w:val="00B601BD"/>
    <w:rsid w:val="00B61665"/>
    <w:rsid w:val="00B62001"/>
    <w:rsid w:val="00B6318B"/>
    <w:rsid w:val="00B63C3E"/>
    <w:rsid w:val="00B64042"/>
    <w:rsid w:val="00B65211"/>
    <w:rsid w:val="00B65C08"/>
    <w:rsid w:val="00B670EF"/>
    <w:rsid w:val="00B6768F"/>
    <w:rsid w:val="00B711BB"/>
    <w:rsid w:val="00B712F0"/>
    <w:rsid w:val="00B714DC"/>
    <w:rsid w:val="00B719B6"/>
    <w:rsid w:val="00B719D2"/>
    <w:rsid w:val="00B7333A"/>
    <w:rsid w:val="00B74517"/>
    <w:rsid w:val="00B8033C"/>
    <w:rsid w:val="00B80818"/>
    <w:rsid w:val="00B80D8D"/>
    <w:rsid w:val="00B81BBB"/>
    <w:rsid w:val="00B82EFD"/>
    <w:rsid w:val="00B838D6"/>
    <w:rsid w:val="00B83DC7"/>
    <w:rsid w:val="00B84838"/>
    <w:rsid w:val="00B85E1A"/>
    <w:rsid w:val="00B867AA"/>
    <w:rsid w:val="00B87D88"/>
    <w:rsid w:val="00B90928"/>
    <w:rsid w:val="00B909B8"/>
    <w:rsid w:val="00B90AEF"/>
    <w:rsid w:val="00B931E3"/>
    <w:rsid w:val="00B93517"/>
    <w:rsid w:val="00B95BF9"/>
    <w:rsid w:val="00B96EFA"/>
    <w:rsid w:val="00B97505"/>
    <w:rsid w:val="00B97F84"/>
    <w:rsid w:val="00BA038E"/>
    <w:rsid w:val="00BA0B3F"/>
    <w:rsid w:val="00BA1161"/>
    <w:rsid w:val="00BA3894"/>
    <w:rsid w:val="00BA4FAB"/>
    <w:rsid w:val="00BA58F3"/>
    <w:rsid w:val="00BA5970"/>
    <w:rsid w:val="00BA6281"/>
    <w:rsid w:val="00BA649F"/>
    <w:rsid w:val="00BB06D7"/>
    <w:rsid w:val="00BB08D7"/>
    <w:rsid w:val="00BB2BE6"/>
    <w:rsid w:val="00BB3E69"/>
    <w:rsid w:val="00BB4CD4"/>
    <w:rsid w:val="00BB724B"/>
    <w:rsid w:val="00BC10E4"/>
    <w:rsid w:val="00BC1544"/>
    <w:rsid w:val="00BC1DEA"/>
    <w:rsid w:val="00BC27E6"/>
    <w:rsid w:val="00BC2B33"/>
    <w:rsid w:val="00BC2CD4"/>
    <w:rsid w:val="00BC3381"/>
    <w:rsid w:val="00BC42FE"/>
    <w:rsid w:val="00BC4B9A"/>
    <w:rsid w:val="00BC5953"/>
    <w:rsid w:val="00BC7A6D"/>
    <w:rsid w:val="00BC7BC0"/>
    <w:rsid w:val="00BC7E42"/>
    <w:rsid w:val="00BD2563"/>
    <w:rsid w:val="00BD31C1"/>
    <w:rsid w:val="00BD51B4"/>
    <w:rsid w:val="00BD5428"/>
    <w:rsid w:val="00BD55BA"/>
    <w:rsid w:val="00BD5C13"/>
    <w:rsid w:val="00BD6458"/>
    <w:rsid w:val="00BE2209"/>
    <w:rsid w:val="00BE27A2"/>
    <w:rsid w:val="00BE373D"/>
    <w:rsid w:val="00BE3BCA"/>
    <w:rsid w:val="00BE461B"/>
    <w:rsid w:val="00BE5364"/>
    <w:rsid w:val="00BF1B5C"/>
    <w:rsid w:val="00BF34A2"/>
    <w:rsid w:val="00BF3C8F"/>
    <w:rsid w:val="00BF3CE2"/>
    <w:rsid w:val="00BF6B9F"/>
    <w:rsid w:val="00BF7711"/>
    <w:rsid w:val="00C01693"/>
    <w:rsid w:val="00C02935"/>
    <w:rsid w:val="00C02D98"/>
    <w:rsid w:val="00C0626E"/>
    <w:rsid w:val="00C070FA"/>
    <w:rsid w:val="00C071EC"/>
    <w:rsid w:val="00C07D04"/>
    <w:rsid w:val="00C12BA7"/>
    <w:rsid w:val="00C14EEB"/>
    <w:rsid w:val="00C155CC"/>
    <w:rsid w:val="00C157F5"/>
    <w:rsid w:val="00C15B7F"/>
    <w:rsid w:val="00C15C06"/>
    <w:rsid w:val="00C20020"/>
    <w:rsid w:val="00C2155B"/>
    <w:rsid w:val="00C217F5"/>
    <w:rsid w:val="00C235EC"/>
    <w:rsid w:val="00C24887"/>
    <w:rsid w:val="00C24992"/>
    <w:rsid w:val="00C27A06"/>
    <w:rsid w:val="00C27A3F"/>
    <w:rsid w:val="00C30056"/>
    <w:rsid w:val="00C314DE"/>
    <w:rsid w:val="00C31C02"/>
    <w:rsid w:val="00C333F2"/>
    <w:rsid w:val="00C34DCB"/>
    <w:rsid w:val="00C36880"/>
    <w:rsid w:val="00C37474"/>
    <w:rsid w:val="00C376A6"/>
    <w:rsid w:val="00C40487"/>
    <w:rsid w:val="00C41FBD"/>
    <w:rsid w:val="00C432CA"/>
    <w:rsid w:val="00C4610D"/>
    <w:rsid w:val="00C46235"/>
    <w:rsid w:val="00C46413"/>
    <w:rsid w:val="00C46437"/>
    <w:rsid w:val="00C4648C"/>
    <w:rsid w:val="00C4681C"/>
    <w:rsid w:val="00C46BE8"/>
    <w:rsid w:val="00C47359"/>
    <w:rsid w:val="00C501C7"/>
    <w:rsid w:val="00C51266"/>
    <w:rsid w:val="00C51E8A"/>
    <w:rsid w:val="00C520C5"/>
    <w:rsid w:val="00C5381D"/>
    <w:rsid w:val="00C53D4C"/>
    <w:rsid w:val="00C54ABD"/>
    <w:rsid w:val="00C54DEC"/>
    <w:rsid w:val="00C55538"/>
    <w:rsid w:val="00C562B9"/>
    <w:rsid w:val="00C57259"/>
    <w:rsid w:val="00C5793A"/>
    <w:rsid w:val="00C6080F"/>
    <w:rsid w:val="00C60A4E"/>
    <w:rsid w:val="00C61935"/>
    <w:rsid w:val="00C63026"/>
    <w:rsid w:val="00C63BA4"/>
    <w:rsid w:val="00C64075"/>
    <w:rsid w:val="00C6446A"/>
    <w:rsid w:val="00C65ECD"/>
    <w:rsid w:val="00C66875"/>
    <w:rsid w:val="00C66977"/>
    <w:rsid w:val="00C670A4"/>
    <w:rsid w:val="00C704C7"/>
    <w:rsid w:val="00C70F0F"/>
    <w:rsid w:val="00C7120C"/>
    <w:rsid w:val="00C71282"/>
    <w:rsid w:val="00C719EE"/>
    <w:rsid w:val="00C729DA"/>
    <w:rsid w:val="00C737A5"/>
    <w:rsid w:val="00C73820"/>
    <w:rsid w:val="00C746D7"/>
    <w:rsid w:val="00C7512A"/>
    <w:rsid w:val="00C7556F"/>
    <w:rsid w:val="00C75A60"/>
    <w:rsid w:val="00C75C95"/>
    <w:rsid w:val="00C76524"/>
    <w:rsid w:val="00C803B5"/>
    <w:rsid w:val="00C8144B"/>
    <w:rsid w:val="00C81B5C"/>
    <w:rsid w:val="00C820A5"/>
    <w:rsid w:val="00C83223"/>
    <w:rsid w:val="00C8322F"/>
    <w:rsid w:val="00C8368C"/>
    <w:rsid w:val="00C8375C"/>
    <w:rsid w:val="00C856AE"/>
    <w:rsid w:val="00C857B7"/>
    <w:rsid w:val="00C8758E"/>
    <w:rsid w:val="00C87D91"/>
    <w:rsid w:val="00C90826"/>
    <w:rsid w:val="00C92AF1"/>
    <w:rsid w:val="00C96E4B"/>
    <w:rsid w:val="00CA043B"/>
    <w:rsid w:val="00CA1DCD"/>
    <w:rsid w:val="00CA232D"/>
    <w:rsid w:val="00CA2C9D"/>
    <w:rsid w:val="00CA3E88"/>
    <w:rsid w:val="00CA6E63"/>
    <w:rsid w:val="00CA737B"/>
    <w:rsid w:val="00CA7C7F"/>
    <w:rsid w:val="00CB1611"/>
    <w:rsid w:val="00CB30AE"/>
    <w:rsid w:val="00CB4B96"/>
    <w:rsid w:val="00CB4CC5"/>
    <w:rsid w:val="00CB7956"/>
    <w:rsid w:val="00CC0D96"/>
    <w:rsid w:val="00CC126F"/>
    <w:rsid w:val="00CC12BA"/>
    <w:rsid w:val="00CC2174"/>
    <w:rsid w:val="00CC31F4"/>
    <w:rsid w:val="00CC39D9"/>
    <w:rsid w:val="00CC4BDB"/>
    <w:rsid w:val="00CC4C1E"/>
    <w:rsid w:val="00CC4CA5"/>
    <w:rsid w:val="00CC60CF"/>
    <w:rsid w:val="00CC61AB"/>
    <w:rsid w:val="00CC7887"/>
    <w:rsid w:val="00CC7E55"/>
    <w:rsid w:val="00CD2068"/>
    <w:rsid w:val="00CD2993"/>
    <w:rsid w:val="00CD3EBB"/>
    <w:rsid w:val="00CD5365"/>
    <w:rsid w:val="00CD651E"/>
    <w:rsid w:val="00CD659D"/>
    <w:rsid w:val="00CD7BC5"/>
    <w:rsid w:val="00CE0C67"/>
    <w:rsid w:val="00CE1DBE"/>
    <w:rsid w:val="00CE2589"/>
    <w:rsid w:val="00CE5239"/>
    <w:rsid w:val="00CE5957"/>
    <w:rsid w:val="00CE64B7"/>
    <w:rsid w:val="00CE7C4A"/>
    <w:rsid w:val="00CF10EB"/>
    <w:rsid w:val="00CF10EF"/>
    <w:rsid w:val="00CF148B"/>
    <w:rsid w:val="00CF1912"/>
    <w:rsid w:val="00CF31BA"/>
    <w:rsid w:val="00CF371B"/>
    <w:rsid w:val="00CF41F1"/>
    <w:rsid w:val="00CF56DD"/>
    <w:rsid w:val="00CF57C8"/>
    <w:rsid w:val="00CF6A50"/>
    <w:rsid w:val="00D00978"/>
    <w:rsid w:val="00D00A71"/>
    <w:rsid w:val="00D01206"/>
    <w:rsid w:val="00D019D9"/>
    <w:rsid w:val="00D030AE"/>
    <w:rsid w:val="00D048F3"/>
    <w:rsid w:val="00D04D6A"/>
    <w:rsid w:val="00D065D1"/>
    <w:rsid w:val="00D0661F"/>
    <w:rsid w:val="00D06F53"/>
    <w:rsid w:val="00D072FE"/>
    <w:rsid w:val="00D103AD"/>
    <w:rsid w:val="00D11095"/>
    <w:rsid w:val="00D148EB"/>
    <w:rsid w:val="00D14D86"/>
    <w:rsid w:val="00D150B0"/>
    <w:rsid w:val="00D155D8"/>
    <w:rsid w:val="00D16F1D"/>
    <w:rsid w:val="00D17E71"/>
    <w:rsid w:val="00D2154D"/>
    <w:rsid w:val="00D224B1"/>
    <w:rsid w:val="00D232D1"/>
    <w:rsid w:val="00D23851"/>
    <w:rsid w:val="00D24A8D"/>
    <w:rsid w:val="00D306FD"/>
    <w:rsid w:val="00D312C2"/>
    <w:rsid w:val="00D31BB5"/>
    <w:rsid w:val="00D31D75"/>
    <w:rsid w:val="00D31DD2"/>
    <w:rsid w:val="00D32C74"/>
    <w:rsid w:val="00D3369D"/>
    <w:rsid w:val="00D33D2A"/>
    <w:rsid w:val="00D36AAD"/>
    <w:rsid w:val="00D36B24"/>
    <w:rsid w:val="00D37978"/>
    <w:rsid w:val="00D41003"/>
    <w:rsid w:val="00D429A1"/>
    <w:rsid w:val="00D42B74"/>
    <w:rsid w:val="00D4452F"/>
    <w:rsid w:val="00D4490C"/>
    <w:rsid w:val="00D452F2"/>
    <w:rsid w:val="00D45E64"/>
    <w:rsid w:val="00D46131"/>
    <w:rsid w:val="00D465B0"/>
    <w:rsid w:val="00D47213"/>
    <w:rsid w:val="00D50542"/>
    <w:rsid w:val="00D506C8"/>
    <w:rsid w:val="00D52381"/>
    <w:rsid w:val="00D52DAF"/>
    <w:rsid w:val="00D530BB"/>
    <w:rsid w:val="00D5430C"/>
    <w:rsid w:val="00D55FD2"/>
    <w:rsid w:val="00D5635C"/>
    <w:rsid w:val="00D56A74"/>
    <w:rsid w:val="00D56AD1"/>
    <w:rsid w:val="00D572E5"/>
    <w:rsid w:val="00D5735E"/>
    <w:rsid w:val="00D57C70"/>
    <w:rsid w:val="00D62852"/>
    <w:rsid w:val="00D62C63"/>
    <w:rsid w:val="00D65525"/>
    <w:rsid w:val="00D703FE"/>
    <w:rsid w:val="00D7072A"/>
    <w:rsid w:val="00D70852"/>
    <w:rsid w:val="00D70B9C"/>
    <w:rsid w:val="00D72B20"/>
    <w:rsid w:val="00D72F1C"/>
    <w:rsid w:val="00D74525"/>
    <w:rsid w:val="00D745F6"/>
    <w:rsid w:val="00D74D0B"/>
    <w:rsid w:val="00D75F81"/>
    <w:rsid w:val="00D76458"/>
    <w:rsid w:val="00D8005E"/>
    <w:rsid w:val="00D80158"/>
    <w:rsid w:val="00D80ACB"/>
    <w:rsid w:val="00D8107F"/>
    <w:rsid w:val="00D817E4"/>
    <w:rsid w:val="00D82320"/>
    <w:rsid w:val="00D82412"/>
    <w:rsid w:val="00D86A8B"/>
    <w:rsid w:val="00D87C8F"/>
    <w:rsid w:val="00D933F1"/>
    <w:rsid w:val="00D93DC5"/>
    <w:rsid w:val="00D940A7"/>
    <w:rsid w:val="00D9478A"/>
    <w:rsid w:val="00D9604C"/>
    <w:rsid w:val="00D976E7"/>
    <w:rsid w:val="00DA20F6"/>
    <w:rsid w:val="00DA33B0"/>
    <w:rsid w:val="00DA3E56"/>
    <w:rsid w:val="00DA3F46"/>
    <w:rsid w:val="00DA4DDD"/>
    <w:rsid w:val="00DA53E4"/>
    <w:rsid w:val="00DA5A9C"/>
    <w:rsid w:val="00DA6842"/>
    <w:rsid w:val="00DA6849"/>
    <w:rsid w:val="00DA75AA"/>
    <w:rsid w:val="00DA7735"/>
    <w:rsid w:val="00DB17DF"/>
    <w:rsid w:val="00DB1CDC"/>
    <w:rsid w:val="00DB34C5"/>
    <w:rsid w:val="00DB6C00"/>
    <w:rsid w:val="00DB7F53"/>
    <w:rsid w:val="00DC07F8"/>
    <w:rsid w:val="00DC1B12"/>
    <w:rsid w:val="00DC1D0B"/>
    <w:rsid w:val="00DC1E86"/>
    <w:rsid w:val="00DC44A3"/>
    <w:rsid w:val="00DC57CE"/>
    <w:rsid w:val="00DC7391"/>
    <w:rsid w:val="00DD0D8F"/>
    <w:rsid w:val="00DD1BA4"/>
    <w:rsid w:val="00DD4A2B"/>
    <w:rsid w:val="00DD6AFC"/>
    <w:rsid w:val="00DD77B4"/>
    <w:rsid w:val="00DE0882"/>
    <w:rsid w:val="00DE2741"/>
    <w:rsid w:val="00DE77D6"/>
    <w:rsid w:val="00DF0866"/>
    <w:rsid w:val="00DF17A1"/>
    <w:rsid w:val="00DF1DD1"/>
    <w:rsid w:val="00DF2D2E"/>
    <w:rsid w:val="00DF2FFD"/>
    <w:rsid w:val="00DF52E5"/>
    <w:rsid w:val="00DF5660"/>
    <w:rsid w:val="00DF57D8"/>
    <w:rsid w:val="00DF6B54"/>
    <w:rsid w:val="00DF738B"/>
    <w:rsid w:val="00E01C80"/>
    <w:rsid w:val="00E01DAA"/>
    <w:rsid w:val="00E02567"/>
    <w:rsid w:val="00E037C8"/>
    <w:rsid w:val="00E040DD"/>
    <w:rsid w:val="00E054E2"/>
    <w:rsid w:val="00E05E38"/>
    <w:rsid w:val="00E06AFF"/>
    <w:rsid w:val="00E124FC"/>
    <w:rsid w:val="00E12E2B"/>
    <w:rsid w:val="00E1485D"/>
    <w:rsid w:val="00E153DF"/>
    <w:rsid w:val="00E21B41"/>
    <w:rsid w:val="00E21CDB"/>
    <w:rsid w:val="00E224B1"/>
    <w:rsid w:val="00E23318"/>
    <w:rsid w:val="00E23C1B"/>
    <w:rsid w:val="00E2481F"/>
    <w:rsid w:val="00E2630E"/>
    <w:rsid w:val="00E26791"/>
    <w:rsid w:val="00E30B37"/>
    <w:rsid w:val="00E31044"/>
    <w:rsid w:val="00E334BB"/>
    <w:rsid w:val="00E33977"/>
    <w:rsid w:val="00E3595F"/>
    <w:rsid w:val="00E3713C"/>
    <w:rsid w:val="00E377CE"/>
    <w:rsid w:val="00E40285"/>
    <w:rsid w:val="00E40558"/>
    <w:rsid w:val="00E42B05"/>
    <w:rsid w:val="00E43855"/>
    <w:rsid w:val="00E45019"/>
    <w:rsid w:val="00E46D6C"/>
    <w:rsid w:val="00E54062"/>
    <w:rsid w:val="00E54986"/>
    <w:rsid w:val="00E54A8A"/>
    <w:rsid w:val="00E55604"/>
    <w:rsid w:val="00E56D88"/>
    <w:rsid w:val="00E57415"/>
    <w:rsid w:val="00E579AA"/>
    <w:rsid w:val="00E57F65"/>
    <w:rsid w:val="00E61D07"/>
    <w:rsid w:val="00E624F2"/>
    <w:rsid w:val="00E62F2A"/>
    <w:rsid w:val="00E633F3"/>
    <w:rsid w:val="00E63DDC"/>
    <w:rsid w:val="00E70470"/>
    <w:rsid w:val="00E71B4E"/>
    <w:rsid w:val="00E729B0"/>
    <w:rsid w:val="00E7616B"/>
    <w:rsid w:val="00E766AD"/>
    <w:rsid w:val="00E76A5C"/>
    <w:rsid w:val="00E76A61"/>
    <w:rsid w:val="00E76EED"/>
    <w:rsid w:val="00E771C4"/>
    <w:rsid w:val="00E7740E"/>
    <w:rsid w:val="00E77FDB"/>
    <w:rsid w:val="00E812D7"/>
    <w:rsid w:val="00E816C3"/>
    <w:rsid w:val="00E823BA"/>
    <w:rsid w:val="00E83236"/>
    <w:rsid w:val="00E853A5"/>
    <w:rsid w:val="00E87EF8"/>
    <w:rsid w:val="00E9125A"/>
    <w:rsid w:val="00E9372C"/>
    <w:rsid w:val="00E951F3"/>
    <w:rsid w:val="00E95F55"/>
    <w:rsid w:val="00E97071"/>
    <w:rsid w:val="00E974AA"/>
    <w:rsid w:val="00E976EC"/>
    <w:rsid w:val="00EA0EF5"/>
    <w:rsid w:val="00EA1C6D"/>
    <w:rsid w:val="00EA4B2A"/>
    <w:rsid w:val="00EA4EF3"/>
    <w:rsid w:val="00EA6110"/>
    <w:rsid w:val="00EA7208"/>
    <w:rsid w:val="00EB0369"/>
    <w:rsid w:val="00EB2D84"/>
    <w:rsid w:val="00EB4922"/>
    <w:rsid w:val="00EC0BCC"/>
    <w:rsid w:val="00EC32B3"/>
    <w:rsid w:val="00EC3F81"/>
    <w:rsid w:val="00EC414E"/>
    <w:rsid w:val="00EC4351"/>
    <w:rsid w:val="00EC4640"/>
    <w:rsid w:val="00EC5057"/>
    <w:rsid w:val="00EC5325"/>
    <w:rsid w:val="00EC6781"/>
    <w:rsid w:val="00ED241B"/>
    <w:rsid w:val="00ED30B2"/>
    <w:rsid w:val="00ED4203"/>
    <w:rsid w:val="00ED4ECC"/>
    <w:rsid w:val="00ED555E"/>
    <w:rsid w:val="00ED5C62"/>
    <w:rsid w:val="00ED77AF"/>
    <w:rsid w:val="00ED7B2B"/>
    <w:rsid w:val="00EE02FE"/>
    <w:rsid w:val="00EE03DC"/>
    <w:rsid w:val="00EE0F76"/>
    <w:rsid w:val="00EE156B"/>
    <w:rsid w:val="00EE1942"/>
    <w:rsid w:val="00EE1BC7"/>
    <w:rsid w:val="00EE3CBC"/>
    <w:rsid w:val="00EE40BC"/>
    <w:rsid w:val="00EE443A"/>
    <w:rsid w:val="00EE5708"/>
    <w:rsid w:val="00EE5C57"/>
    <w:rsid w:val="00EE5D3A"/>
    <w:rsid w:val="00EE5D6E"/>
    <w:rsid w:val="00EE73BB"/>
    <w:rsid w:val="00EF097F"/>
    <w:rsid w:val="00EF0C76"/>
    <w:rsid w:val="00EF2C8A"/>
    <w:rsid w:val="00EF2D19"/>
    <w:rsid w:val="00EF3A2D"/>
    <w:rsid w:val="00EF4389"/>
    <w:rsid w:val="00EF4B62"/>
    <w:rsid w:val="00EF6C62"/>
    <w:rsid w:val="00EF731D"/>
    <w:rsid w:val="00EF7F86"/>
    <w:rsid w:val="00F00CAA"/>
    <w:rsid w:val="00F018C5"/>
    <w:rsid w:val="00F01C34"/>
    <w:rsid w:val="00F035F2"/>
    <w:rsid w:val="00F038B3"/>
    <w:rsid w:val="00F05BBD"/>
    <w:rsid w:val="00F069C1"/>
    <w:rsid w:val="00F11744"/>
    <w:rsid w:val="00F12584"/>
    <w:rsid w:val="00F12853"/>
    <w:rsid w:val="00F138FE"/>
    <w:rsid w:val="00F13DB5"/>
    <w:rsid w:val="00F147F8"/>
    <w:rsid w:val="00F15C61"/>
    <w:rsid w:val="00F2228A"/>
    <w:rsid w:val="00F24035"/>
    <w:rsid w:val="00F242A8"/>
    <w:rsid w:val="00F25BFA"/>
    <w:rsid w:val="00F2635E"/>
    <w:rsid w:val="00F272A0"/>
    <w:rsid w:val="00F27D29"/>
    <w:rsid w:val="00F27DF6"/>
    <w:rsid w:val="00F303DE"/>
    <w:rsid w:val="00F305E3"/>
    <w:rsid w:val="00F31BAD"/>
    <w:rsid w:val="00F3237B"/>
    <w:rsid w:val="00F32474"/>
    <w:rsid w:val="00F331B7"/>
    <w:rsid w:val="00F3651D"/>
    <w:rsid w:val="00F42123"/>
    <w:rsid w:val="00F43701"/>
    <w:rsid w:val="00F4373E"/>
    <w:rsid w:val="00F44258"/>
    <w:rsid w:val="00F44609"/>
    <w:rsid w:val="00F456A5"/>
    <w:rsid w:val="00F469AB"/>
    <w:rsid w:val="00F46C8F"/>
    <w:rsid w:val="00F50BC6"/>
    <w:rsid w:val="00F533E0"/>
    <w:rsid w:val="00F53515"/>
    <w:rsid w:val="00F53D5A"/>
    <w:rsid w:val="00F53E4C"/>
    <w:rsid w:val="00F56ADC"/>
    <w:rsid w:val="00F56D40"/>
    <w:rsid w:val="00F60BA0"/>
    <w:rsid w:val="00F60E16"/>
    <w:rsid w:val="00F60EEB"/>
    <w:rsid w:val="00F61650"/>
    <w:rsid w:val="00F63957"/>
    <w:rsid w:val="00F64171"/>
    <w:rsid w:val="00F6436E"/>
    <w:rsid w:val="00F649DE"/>
    <w:rsid w:val="00F64EE8"/>
    <w:rsid w:val="00F66D3D"/>
    <w:rsid w:val="00F70496"/>
    <w:rsid w:val="00F7051C"/>
    <w:rsid w:val="00F71C63"/>
    <w:rsid w:val="00F71E5B"/>
    <w:rsid w:val="00F73F06"/>
    <w:rsid w:val="00F74453"/>
    <w:rsid w:val="00F76571"/>
    <w:rsid w:val="00F76E92"/>
    <w:rsid w:val="00F80297"/>
    <w:rsid w:val="00F80298"/>
    <w:rsid w:val="00F80B52"/>
    <w:rsid w:val="00F812B0"/>
    <w:rsid w:val="00F812DC"/>
    <w:rsid w:val="00F81F4B"/>
    <w:rsid w:val="00F82012"/>
    <w:rsid w:val="00F82179"/>
    <w:rsid w:val="00F8402A"/>
    <w:rsid w:val="00F84160"/>
    <w:rsid w:val="00F85E39"/>
    <w:rsid w:val="00F86F8E"/>
    <w:rsid w:val="00F874F6"/>
    <w:rsid w:val="00F87B71"/>
    <w:rsid w:val="00F90341"/>
    <w:rsid w:val="00F90A71"/>
    <w:rsid w:val="00F910EA"/>
    <w:rsid w:val="00F930F9"/>
    <w:rsid w:val="00F94657"/>
    <w:rsid w:val="00F95903"/>
    <w:rsid w:val="00F96DF8"/>
    <w:rsid w:val="00F97D81"/>
    <w:rsid w:val="00FA1C7D"/>
    <w:rsid w:val="00FA2E02"/>
    <w:rsid w:val="00FA3BFC"/>
    <w:rsid w:val="00FA3F1F"/>
    <w:rsid w:val="00FA50FE"/>
    <w:rsid w:val="00FA5DC5"/>
    <w:rsid w:val="00FA7ADB"/>
    <w:rsid w:val="00FB0083"/>
    <w:rsid w:val="00FB0452"/>
    <w:rsid w:val="00FB0729"/>
    <w:rsid w:val="00FB10B9"/>
    <w:rsid w:val="00FB26EA"/>
    <w:rsid w:val="00FB30BC"/>
    <w:rsid w:val="00FB542B"/>
    <w:rsid w:val="00FB6DB0"/>
    <w:rsid w:val="00FB7558"/>
    <w:rsid w:val="00FC00E6"/>
    <w:rsid w:val="00FC0ECD"/>
    <w:rsid w:val="00FC1829"/>
    <w:rsid w:val="00FC3F99"/>
    <w:rsid w:val="00FC6744"/>
    <w:rsid w:val="00FC67C0"/>
    <w:rsid w:val="00FC6934"/>
    <w:rsid w:val="00FC6DFD"/>
    <w:rsid w:val="00FD0B1E"/>
    <w:rsid w:val="00FD2F72"/>
    <w:rsid w:val="00FD310B"/>
    <w:rsid w:val="00FD52F0"/>
    <w:rsid w:val="00FD66B0"/>
    <w:rsid w:val="00FD7914"/>
    <w:rsid w:val="00FE02FA"/>
    <w:rsid w:val="00FE084A"/>
    <w:rsid w:val="00FE0D0B"/>
    <w:rsid w:val="00FE41F1"/>
    <w:rsid w:val="00FE42C0"/>
    <w:rsid w:val="00FE5045"/>
    <w:rsid w:val="00FE5089"/>
    <w:rsid w:val="00FE56ED"/>
    <w:rsid w:val="00FE5C0E"/>
    <w:rsid w:val="00FE7AD8"/>
    <w:rsid w:val="00FF1B4D"/>
    <w:rsid w:val="00FF2877"/>
    <w:rsid w:val="00FF5874"/>
    <w:rsid w:val="00FF70C7"/>
    <w:rsid w:val="00FF7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C04EA"/>
  <w15:docId w15:val="{CF758EAA-6A7D-4432-9142-C935414E7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341"/>
  </w:style>
  <w:style w:type="paragraph" w:styleId="1">
    <w:name w:val="heading 1"/>
    <w:aliases w:val="Т3"/>
    <w:basedOn w:val="a"/>
    <w:next w:val="a"/>
    <w:link w:val="10"/>
    <w:qFormat/>
    <w:rsid w:val="004A6D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Т4,OG Heading 2"/>
    <w:basedOn w:val="a"/>
    <w:link w:val="20"/>
    <w:uiPriority w:val="9"/>
    <w:qFormat/>
    <w:rsid w:val="00FC00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aliases w:val="Tab"/>
    <w:basedOn w:val="a"/>
    <w:link w:val="30"/>
    <w:uiPriority w:val="9"/>
    <w:qFormat/>
    <w:rsid w:val="00FC0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aliases w:val="Tab_name Знак"/>
    <w:basedOn w:val="a"/>
    <w:next w:val="a"/>
    <w:link w:val="41"/>
    <w:qFormat/>
    <w:rsid w:val="00D72B2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ru-RU"/>
    </w:rPr>
  </w:style>
  <w:style w:type="paragraph" w:styleId="5">
    <w:name w:val="heading 5"/>
    <w:basedOn w:val="a"/>
    <w:next w:val="a"/>
    <w:link w:val="50"/>
    <w:uiPriority w:val="9"/>
    <w:qFormat/>
    <w:rsid w:val="00D72B20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F812DC"/>
    <w:pPr>
      <w:numPr>
        <w:ilvl w:val="5"/>
        <w:numId w:val="1"/>
      </w:numPr>
      <w:suppressAutoHyphens/>
      <w:overflowPunct w:val="0"/>
      <w:autoSpaceDE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Т4 Знак,OG Heading 2 Знак"/>
    <w:basedOn w:val="a0"/>
    <w:link w:val="2"/>
    <w:uiPriority w:val="9"/>
    <w:rsid w:val="00FC00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Tab Знак"/>
    <w:basedOn w:val="a0"/>
    <w:link w:val="3"/>
    <w:uiPriority w:val="9"/>
    <w:rsid w:val="00FC00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link w:val="a4"/>
    <w:uiPriority w:val="34"/>
    <w:qFormat/>
    <w:rsid w:val="00BE2209"/>
    <w:pPr>
      <w:ind w:left="720"/>
      <w:contextualSpacing/>
    </w:pPr>
  </w:style>
  <w:style w:type="paragraph" w:styleId="a5">
    <w:name w:val="header"/>
    <w:aliases w:val="ВерхКолонтитул"/>
    <w:basedOn w:val="a"/>
    <w:link w:val="a6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3E1B03"/>
  </w:style>
  <w:style w:type="paragraph" w:styleId="a7">
    <w:name w:val="footer"/>
    <w:basedOn w:val="a"/>
    <w:link w:val="a8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1B03"/>
  </w:style>
  <w:style w:type="paragraph" w:styleId="a9">
    <w:name w:val="Balloon Text"/>
    <w:basedOn w:val="a"/>
    <w:link w:val="aa"/>
    <w:uiPriority w:val="99"/>
    <w:unhideWhenUsed/>
    <w:rsid w:val="00820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sid w:val="0082024E"/>
    <w:rPr>
      <w:rFonts w:ascii="Segoe UI" w:hAnsi="Segoe UI" w:cs="Segoe UI"/>
      <w:sz w:val="18"/>
      <w:szCs w:val="18"/>
    </w:rPr>
  </w:style>
  <w:style w:type="paragraph" w:styleId="ab">
    <w:name w:val="caption"/>
    <w:aliases w:val="Название объекта Знак1,Название объекта Знак Знак,рисунка,Таблица название,Таблица_номер_справа_12"/>
    <w:basedOn w:val="a"/>
    <w:link w:val="ac"/>
    <w:uiPriority w:val="35"/>
    <w:qFormat/>
    <w:rsid w:val="00846B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rsid w:val="0059053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e">
    <w:name w:val="Normal (Web)"/>
    <w:aliases w:val="Обычный (Web), Знак Знак22,Знак Знак22"/>
    <w:basedOn w:val="a"/>
    <w:unhideWhenUsed/>
    <w:qFormat/>
    <w:rsid w:val="0059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4">
    <w:name w:val="rvts24"/>
    <w:rsid w:val="0059053F"/>
    <w:rPr>
      <w:rFonts w:ascii="Times New Roman" w:hAnsi="Times New Roman" w:cs="Times New Roman"/>
      <w:sz w:val="24"/>
      <w:szCs w:val="24"/>
    </w:rPr>
  </w:style>
  <w:style w:type="character" w:customStyle="1" w:styleId="rvts97">
    <w:name w:val="rvts97"/>
    <w:rsid w:val="0061101F"/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59">
    <w:name w:val="rvps59"/>
    <w:basedOn w:val="a"/>
    <w:rsid w:val="004A6D47"/>
    <w:pPr>
      <w:spacing w:after="0" w:line="240" w:lineRule="auto"/>
      <w:ind w:firstLine="70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Т3 Знак"/>
    <w:basedOn w:val="a0"/>
    <w:link w:val="1"/>
    <w:rsid w:val="004A6D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Body Text Indent"/>
    <w:basedOn w:val="a"/>
    <w:link w:val="af0"/>
    <w:uiPriority w:val="99"/>
    <w:rsid w:val="007321E0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rsid w:val="007321E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21">
    <w:name w:val="Основной текст2"/>
    <w:basedOn w:val="a"/>
    <w:rsid w:val="001641C5"/>
    <w:pPr>
      <w:widowControl w:val="0"/>
      <w:shd w:val="clear" w:color="auto" w:fill="FFFFFF"/>
      <w:spacing w:after="360" w:line="0" w:lineRule="atLeast"/>
    </w:pPr>
    <w:rPr>
      <w:rFonts w:ascii="Calibri" w:eastAsia="Calibri" w:hAnsi="Calibri" w:cs="Calibri"/>
      <w:color w:val="000000"/>
      <w:sz w:val="19"/>
      <w:szCs w:val="19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D72B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D72B20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af1">
    <w:name w:val="Document Map"/>
    <w:basedOn w:val="a"/>
    <w:link w:val="af2"/>
    <w:uiPriority w:val="99"/>
    <w:unhideWhenUsed/>
    <w:rsid w:val="00D72B20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2">
    <w:name w:val="Схема документа Знак"/>
    <w:basedOn w:val="a0"/>
    <w:link w:val="af1"/>
    <w:uiPriority w:val="99"/>
    <w:rsid w:val="00D72B20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41">
    <w:name w:val="Заголовок 4 Знак1"/>
    <w:aliases w:val="Tab_name Знак Знак"/>
    <w:link w:val="4"/>
    <w:rsid w:val="00D72B20"/>
    <w:rPr>
      <w:rFonts w:ascii="Calibri" w:eastAsia="Times New Roman" w:hAnsi="Calibri" w:cs="Times New Roman"/>
      <w:b/>
      <w:bCs/>
      <w:sz w:val="28"/>
      <w:szCs w:val="28"/>
      <w:lang w:val="x-none" w:eastAsia="ru-RU"/>
    </w:rPr>
  </w:style>
  <w:style w:type="character" w:styleId="af3">
    <w:name w:val="Hyperlink"/>
    <w:uiPriority w:val="99"/>
    <w:rsid w:val="00D72B2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D72B20"/>
    <w:pPr>
      <w:tabs>
        <w:tab w:val="right" w:leader="dot" w:pos="9345"/>
      </w:tabs>
      <w:spacing w:after="0" w:line="240" w:lineRule="auto"/>
      <w:ind w:left="284" w:hanging="284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22">
    <w:name w:val="toc 2"/>
    <w:basedOn w:val="a"/>
    <w:next w:val="a"/>
    <w:autoRedefine/>
    <w:uiPriority w:val="39"/>
    <w:rsid w:val="00D72B20"/>
    <w:pPr>
      <w:tabs>
        <w:tab w:val="right" w:leader="dot" w:pos="9345"/>
      </w:tabs>
      <w:spacing w:after="0" w:line="240" w:lineRule="auto"/>
      <w:ind w:left="709" w:hanging="469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rsid w:val="00D72B20"/>
    <w:pPr>
      <w:tabs>
        <w:tab w:val="left" w:pos="0"/>
        <w:tab w:val="left" w:pos="1134"/>
        <w:tab w:val="right" w:leader="dot" w:pos="9345"/>
      </w:tabs>
      <w:spacing w:after="0" w:line="240" w:lineRule="auto"/>
      <w:ind w:left="1134" w:hanging="708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D72B20"/>
    <w:pPr>
      <w:spacing w:after="100" w:line="276" w:lineRule="auto"/>
      <w:ind w:left="66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D72B20"/>
    <w:pPr>
      <w:spacing w:after="100" w:line="276" w:lineRule="auto"/>
      <w:ind w:left="88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D72B20"/>
    <w:pPr>
      <w:spacing w:after="100" w:line="276" w:lineRule="auto"/>
      <w:ind w:left="110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D72B20"/>
    <w:pPr>
      <w:spacing w:after="100" w:line="276" w:lineRule="auto"/>
      <w:ind w:left="132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D72B20"/>
    <w:pPr>
      <w:spacing w:after="100" w:line="276" w:lineRule="auto"/>
      <w:ind w:left="154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D72B20"/>
    <w:pPr>
      <w:spacing w:after="100" w:line="276" w:lineRule="auto"/>
      <w:ind w:left="176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D72B20"/>
    <w:pPr>
      <w:keepNext/>
      <w:spacing w:before="240" w:beforeAutospacing="0" w:after="240" w:afterAutospacing="0" w:line="360" w:lineRule="auto"/>
      <w:jc w:val="center"/>
    </w:pPr>
    <w:rPr>
      <w:i/>
      <w:iCs/>
      <w:kern w:val="32"/>
      <w:sz w:val="24"/>
      <w:szCs w:val="20"/>
      <w:lang w:val="x-none" w:eastAsia="en-US"/>
    </w:rPr>
  </w:style>
  <w:style w:type="character" w:styleId="af4">
    <w:name w:val="annotation reference"/>
    <w:uiPriority w:val="99"/>
    <w:unhideWhenUsed/>
    <w:rsid w:val="00D72B2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D72B20"/>
    <w:pPr>
      <w:spacing w:after="20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6">
    <w:name w:val="Текст примечания Знак"/>
    <w:basedOn w:val="a0"/>
    <w:link w:val="af5"/>
    <w:uiPriority w:val="99"/>
    <w:rsid w:val="00D72B20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7">
    <w:name w:val="annotation subject"/>
    <w:basedOn w:val="af5"/>
    <w:next w:val="af5"/>
    <w:link w:val="af8"/>
    <w:uiPriority w:val="99"/>
    <w:unhideWhenUsed/>
    <w:rsid w:val="00D72B2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D72B20"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character" w:styleId="af9">
    <w:name w:val="page number"/>
    <w:basedOn w:val="a0"/>
    <w:rsid w:val="00D72B20"/>
  </w:style>
  <w:style w:type="paragraph" w:styleId="afa">
    <w:name w:val="Body Text"/>
    <w:aliases w:val=" Знак Знак Знак,Таблица TEXT,Body single,bt,Body Text Char,Основной текст Знак Знак Знак Знак"/>
    <w:basedOn w:val="a"/>
    <w:link w:val="afb"/>
    <w:rsid w:val="00D72B2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fb">
    <w:name w:val="Основной текст Знак"/>
    <w:aliases w:val=" Знак Знак Знак Знак,Таблица TEXT Знак,Body single Знак,bt Знак,Body Text Char Знак,Основной текст Знак Знак Знак Знак Знак"/>
    <w:basedOn w:val="a0"/>
    <w:link w:val="afa"/>
    <w:rsid w:val="00D72B2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ConsPlusNormal">
    <w:name w:val="ConsPlusNormal"/>
    <w:link w:val="ConsPlusNormal0"/>
    <w:rsid w:val="00D72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72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D72B20"/>
  </w:style>
  <w:style w:type="character" w:customStyle="1" w:styleId="apple-converted-space">
    <w:name w:val="apple-converted-space"/>
    <w:basedOn w:val="a0"/>
    <w:rsid w:val="00D72B20"/>
  </w:style>
  <w:style w:type="paragraph" w:styleId="afc">
    <w:name w:val="Plain Text"/>
    <w:basedOn w:val="a"/>
    <w:link w:val="afd"/>
    <w:rsid w:val="00D72B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d">
    <w:name w:val="Текст Знак"/>
    <w:basedOn w:val="a0"/>
    <w:link w:val="afc"/>
    <w:rsid w:val="00D72B20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styleId="afe">
    <w:name w:val="Strong"/>
    <w:qFormat/>
    <w:rsid w:val="00D72B20"/>
    <w:rPr>
      <w:b/>
      <w:bCs/>
    </w:rPr>
  </w:style>
  <w:style w:type="paragraph" w:styleId="23">
    <w:name w:val="Body Text 2"/>
    <w:basedOn w:val="a"/>
    <w:link w:val="24"/>
    <w:rsid w:val="00D72B2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4">
    <w:name w:val="Основной текст 2 Знак"/>
    <w:basedOn w:val="a0"/>
    <w:link w:val="23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43">
    <w:name w:val="Стиль4 Знак"/>
    <w:basedOn w:val="af"/>
    <w:link w:val="44"/>
    <w:rsid w:val="00D72B20"/>
    <w:pPr>
      <w:spacing w:after="0" w:line="240" w:lineRule="auto"/>
      <w:ind w:left="0" w:firstLine="708"/>
    </w:pPr>
    <w:rPr>
      <w:kern w:val="0"/>
      <w:sz w:val="20"/>
      <w:szCs w:val="20"/>
      <w:lang w:val="x-none" w:eastAsia="ru-RU"/>
    </w:rPr>
  </w:style>
  <w:style w:type="character" w:customStyle="1" w:styleId="44">
    <w:name w:val="Стиль4 Знак Знак"/>
    <w:link w:val="43"/>
    <w:locked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Style5">
    <w:name w:val="Style5"/>
    <w:basedOn w:val="a"/>
    <w:rsid w:val="00D72B20"/>
    <w:pPr>
      <w:widowControl w:val="0"/>
      <w:autoSpaceDE w:val="0"/>
      <w:autoSpaceDN w:val="0"/>
      <w:adjustRightInd w:val="0"/>
      <w:spacing w:after="0" w:line="156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5">
    <w:name w:val="Font Style25"/>
    <w:rsid w:val="00D72B20"/>
    <w:rPr>
      <w:rFonts w:ascii="Sylfaen" w:hAnsi="Sylfaen" w:cs="Sylfae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72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72B20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f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f0"/>
    <w:uiPriority w:val="99"/>
    <w:rsid w:val="00D72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f"/>
    <w:uiPriority w:val="99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1">
    <w:name w:val="footnote reference"/>
    <w:aliases w:val="Знак сноски-FN"/>
    <w:uiPriority w:val="99"/>
    <w:rsid w:val="00D72B20"/>
    <w:rPr>
      <w:vertAlign w:val="superscript"/>
    </w:rPr>
  </w:style>
  <w:style w:type="paragraph" w:styleId="32">
    <w:name w:val="Body Text Indent 3"/>
    <w:basedOn w:val="a"/>
    <w:link w:val="33"/>
    <w:rsid w:val="00D72B2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3">
    <w:name w:val="Основной текст с отступом 3 Знак"/>
    <w:basedOn w:val="a0"/>
    <w:link w:val="32"/>
    <w:rsid w:val="00D72B20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firmname1">
    <w:name w:val="firm_name1"/>
    <w:rsid w:val="00D72B20"/>
    <w:rPr>
      <w:b/>
      <w:bCs/>
      <w:color w:val="005FB1"/>
      <w:sz w:val="30"/>
      <w:szCs w:val="30"/>
    </w:rPr>
  </w:style>
  <w:style w:type="character" w:customStyle="1" w:styleId="telefon1">
    <w:name w:val="telefon1"/>
    <w:rsid w:val="00D72B20"/>
    <w:rPr>
      <w:color w:val="000000"/>
      <w:sz w:val="26"/>
      <w:szCs w:val="26"/>
    </w:rPr>
  </w:style>
  <w:style w:type="paragraph" w:styleId="aff2">
    <w:name w:val="Subtitle"/>
    <w:basedOn w:val="a"/>
    <w:link w:val="aff3"/>
    <w:qFormat/>
    <w:rsid w:val="00D72B2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aff3">
    <w:name w:val="Подзаголовок Знак"/>
    <w:basedOn w:val="a0"/>
    <w:link w:val="aff2"/>
    <w:rsid w:val="00D72B20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table" w:styleId="aff4">
    <w:name w:val="Table Grid"/>
    <w:basedOn w:val="a1"/>
    <w:uiPriority w:val="39"/>
    <w:rsid w:val="00D72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 Знак Знак1 Знак Знак Знак Знак"/>
    <w:basedOn w:val="a"/>
    <w:rsid w:val="00D72B20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f5">
    <w:name w:val="Emphasis"/>
    <w:qFormat/>
    <w:rsid w:val="00D72B20"/>
    <w:rPr>
      <w:i/>
      <w:iCs/>
    </w:rPr>
  </w:style>
  <w:style w:type="paragraph" w:customStyle="1" w:styleId="ConsPlusTitle">
    <w:name w:val="ConsPlusTitle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WW-1">
    <w:name w:val="WW- Знак1"/>
    <w:rsid w:val="00D72B20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"/>
    <w:link w:val="BodyTextIndent"/>
    <w:rsid w:val="00D72B20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4">
    <w:name w:val="Обычный1"/>
    <w:rsid w:val="00D72B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0">
    <w:name w:val="Основной текст 2 Знак2"/>
    <w:rsid w:val="00D72B20"/>
    <w:rPr>
      <w:sz w:val="24"/>
      <w:szCs w:val="24"/>
      <w:lang w:eastAsia="ar-SA"/>
    </w:rPr>
  </w:style>
  <w:style w:type="paragraph" w:styleId="aff6">
    <w:name w:val="Revision"/>
    <w:hidden/>
    <w:uiPriority w:val="99"/>
    <w:semiHidden/>
    <w:rsid w:val="00D72B20"/>
    <w:pPr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</w:rPr>
  </w:style>
  <w:style w:type="paragraph" w:customStyle="1" w:styleId="45">
    <w:name w:val="Красная строка4"/>
    <w:basedOn w:val="afa"/>
    <w:rsid w:val="00D72B20"/>
    <w:pPr>
      <w:suppressAutoHyphens/>
      <w:spacing w:after="120"/>
      <w:ind w:firstLine="210"/>
      <w:jc w:val="left"/>
    </w:pPr>
    <w:rPr>
      <w:sz w:val="24"/>
      <w:lang w:eastAsia="ar-SA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link w:val="13"/>
    <w:rsid w:val="00D72B2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f7">
    <w:name w:val="Body Text First Indent"/>
    <w:basedOn w:val="afa"/>
    <w:link w:val="aff8"/>
    <w:rsid w:val="00D72B20"/>
    <w:pPr>
      <w:spacing w:after="120"/>
      <w:ind w:firstLine="210"/>
      <w:jc w:val="left"/>
    </w:pPr>
  </w:style>
  <w:style w:type="character" w:customStyle="1" w:styleId="aff8">
    <w:name w:val="Красная строка Знак"/>
    <w:basedOn w:val="afb"/>
    <w:link w:val="aff7"/>
    <w:rsid w:val="00D72B20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FR3">
    <w:name w:val="FR3"/>
    <w:rsid w:val="00D72B2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h2">
    <w:name w:val="h2"/>
    <w:basedOn w:val="aff9"/>
    <w:rsid w:val="00D72B20"/>
    <w:pPr>
      <w:spacing w:after="480"/>
      <w:contextualSpacing w:val="0"/>
      <w:jc w:val="center"/>
    </w:pPr>
    <w:rPr>
      <w:rFonts w:ascii="Times New Roman" w:eastAsia="Times New Roman" w:hAnsi="Times New Roman" w:cs="Times New Roman"/>
      <w:b/>
      <w:spacing w:val="0"/>
      <w:kern w:val="0"/>
      <w:sz w:val="24"/>
      <w:szCs w:val="24"/>
      <w:lang w:val="x-none" w:eastAsia="ru-RU"/>
    </w:rPr>
  </w:style>
  <w:style w:type="paragraph" w:customStyle="1" w:styleId="15">
    <w:name w:val="1"/>
    <w:basedOn w:val="a"/>
    <w:next w:val="a"/>
    <w:link w:val="affa"/>
    <w:uiPriority w:val="10"/>
    <w:qFormat/>
    <w:rsid w:val="00D72B20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a">
    <w:name w:val="Название Знак"/>
    <w:link w:val="15"/>
    <w:uiPriority w:val="10"/>
    <w:rsid w:val="00D72B20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0">
    <w:name w:val="Стиль 10 пт По центру"/>
    <w:basedOn w:val="a"/>
    <w:qFormat/>
    <w:rsid w:val="00D72B20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10">
    <w:name w:val="Основной текст 2 Знак1"/>
    <w:rsid w:val="00D72B20"/>
    <w:rPr>
      <w:sz w:val="24"/>
      <w:szCs w:val="24"/>
    </w:rPr>
  </w:style>
  <w:style w:type="paragraph" w:customStyle="1" w:styleId="affb">
    <w:name w:val="Шапка_табл"/>
    <w:basedOn w:val="a"/>
    <w:rsid w:val="00D72B20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color w:val="00000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D72B20"/>
    <w:pPr>
      <w:spacing w:after="120" w:line="480" w:lineRule="auto"/>
      <w:ind w:left="283"/>
    </w:pPr>
    <w:rPr>
      <w:rFonts w:ascii="Times New Roman" w:eastAsia="Calibri" w:hAnsi="Times New Roman" w:cs="Times New Roman"/>
      <w:kern w:val="2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D72B20"/>
    <w:rPr>
      <w:rFonts w:ascii="Times New Roman" w:eastAsia="Calibri" w:hAnsi="Times New Roman" w:cs="Times New Roman"/>
      <w:kern w:val="2"/>
      <w:sz w:val="24"/>
      <w:szCs w:val="24"/>
    </w:rPr>
  </w:style>
  <w:style w:type="paragraph" w:customStyle="1" w:styleId="affc">
    <w:name w:val="Заголовок статьи"/>
    <w:basedOn w:val="a"/>
    <w:next w:val="a"/>
    <w:rsid w:val="00D72B20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6">
    <w:name w:val="Абзац списка1"/>
    <w:basedOn w:val="a"/>
    <w:uiPriority w:val="99"/>
    <w:rsid w:val="00D72B20"/>
    <w:pPr>
      <w:spacing w:after="200" w:line="276" w:lineRule="auto"/>
      <w:ind w:left="720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9pt">
    <w:name w:val="Основной текст + 9 pt"/>
    <w:rsid w:val="00D72B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fd">
    <w:name w:val="Основной текст_"/>
    <w:link w:val="34"/>
    <w:uiPriority w:val="99"/>
    <w:rsid w:val="00D72B20"/>
    <w:rPr>
      <w:rFonts w:eastAsia="Times New Roman"/>
      <w:sz w:val="27"/>
      <w:szCs w:val="27"/>
      <w:shd w:val="clear" w:color="auto" w:fill="FFFFFF"/>
    </w:rPr>
  </w:style>
  <w:style w:type="paragraph" w:customStyle="1" w:styleId="34">
    <w:name w:val="Основной текст3"/>
    <w:basedOn w:val="a"/>
    <w:link w:val="affd"/>
    <w:uiPriority w:val="99"/>
    <w:rsid w:val="00D72B20"/>
    <w:pPr>
      <w:widowControl w:val="0"/>
      <w:shd w:val="clear" w:color="auto" w:fill="FFFFFF"/>
      <w:spacing w:after="60" w:line="0" w:lineRule="atLeast"/>
      <w:jc w:val="both"/>
    </w:pPr>
    <w:rPr>
      <w:rFonts w:eastAsia="Times New Roman"/>
      <w:sz w:val="27"/>
      <w:szCs w:val="27"/>
    </w:rPr>
  </w:style>
  <w:style w:type="paragraph" w:customStyle="1" w:styleId="27">
    <w:name w:val="Абзац списка2"/>
    <w:basedOn w:val="a"/>
    <w:rsid w:val="00D72B20"/>
    <w:pPr>
      <w:spacing w:after="200" w:line="276" w:lineRule="auto"/>
      <w:ind w:left="720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e">
    <w:name w:val="Основной текст + Не полужирный"/>
    <w:uiPriority w:val="99"/>
    <w:rsid w:val="00D72B2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1pt1">
    <w:name w:val="Основной текст + 11 pt1"/>
    <w:aliases w:val="Полужирный1"/>
    <w:uiPriority w:val="99"/>
    <w:rsid w:val="00D72B2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11">
    <w:name w:val="Основной текст + 111"/>
    <w:aliases w:val="5 pt2,5 pt3,Основной текст + 8"/>
    <w:uiPriority w:val="99"/>
    <w:rsid w:val="00D72B20"/>
    <w:rPr>
      <w:rFonts w:ascii="Times New Roman" w:hAnsi="Times New Roman" w:cs="Times New Roman"/>
      <w:sz w:val="23"/>
      <w:szCs w:val="23"/>
      <w:u w:val="none"/>
    </w:rPr>
  </w:style>
  <w:style w:type="character" w:customStyle="1" w:styleId="afff">
    <w:name w:val="Символ сноски"/>
    <w:rsid w:val="00D72B20"/>
    <w:rPr>
      <w:vertAlign w:val="superscript"/>
    </w:rPr>
  </w:style>
  <w:style w:type="character" w:customStyle="1" w:styleId="17">
    <w:name w:val="Знак сноски1"/>
    <w:rsid w:val="00D72B20"/>
    <w:rPr>
      <w:vertAlign w:val="superscript"/>
    </w:rPr>
  </w:style>
  <w:style w:type="paragraph" w:customStyle="1" w:styleId="18">
    <w:name w:val="Название объекта1"/>
    <w:basedOn w:val="a"/>
    <w:next w:val="a"/>
    <w:rsid w:val="00D72B20"/>
    <w:pPr>
      <w:suppressAutoHyphens/>
      <w:spacing w:after="200" w:line="240" w:lineRule="auto"/>
    </w:pPr>
    <w:rPr>
      <w:rFonts w:ascii="Times New Roman" w:eastAsia="Calibri" w:hAnsi="Times New Roman" w:cs="Times New Roman"/>
      <w:b/>
      <w:bCs/>
      <w:color w:val="4F81BD"/>
      <w:kern w:val="1"/>
      <w:sz w:val="18"/>
      <w:szCs w:val="18"/>
      <w:lang w:eastAsia="ar-SA"/>
    </w:rPr>
  </w:style>
  <w:style w:type="paragraph" w:customStyle="1" w:styleId="Standard">
    <w:name w:val="Standard"/>
    <w:rsid w:val="00D72B2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customStyle="1" w:styleId="19">
    <w:name w:val="Основной текст1"/>
    <w:basedOn w:val="a"/>
    <w:uiPriority w:val="99"/>
    <w:rsid w:val="00D72B20"/>
    <w:pPr>
      <w:widowControl w:val="0"/>
      <w:shd w:val="clear" w:color="auto" w:fill="FFFFFF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CourierNew95pt">
    <w:name w:val="Основной текст + Courier New;9;5 pt"/>
    <w:rsid w:val="00D72B2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f0">
    <w:name w:val="No Spacing"/>
    <w:link w:val="afff1"/>
    <w:uiPriority w:val="1"/>
    <w:qFormat/>
    <w:rsid w:val="00D72B2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f1">
    <w:name w:val="Без интервала Знак"/>
    <w:link w:val="afff0"/>
    <w:uiPriority w:val="1"/>
    <w:locked/>
    <w:rsid w:val="00D72B20"/>
    <w:rPr>
      <w:rFonts w:ascii="Calibri" w:eastAsia="Times New Roman" w:hAnsi="Calibri" w:cs="Times New Roman"/>
    </w:rPr>
  </w:style>
  <w:style w:type="character" w:customStyle="1" w:styleId="46">
    <w:name w:val="Основной текст (4)_"/>
    <w:link w:val="47"/>
    <w:uiPriority w:val="99"/>
    <w:locked/>
    <w:rsid w:val="00D72B20"/>
    <w:rPr>
      <w:sz w:val="24"/>
      <w:shd w:val="clear" w:color="auto" w:fill="FFFFFF"/>
    </w:rPr>
  </w:style>
  <w:style w:type="paragraph" w:customStyle="1" w:styleId="47">
    <w:name w:val="Основной текст (4)"/>
    <w:basedOn w:val="a"/>
    <w:link w:val="46"/>
    <w:uiPriority w:val="99"/>
    <w:rsid w:val="00D72B20"/>
    <w:pPr>
      <w:shd w:val="clear" w:color="auto" w:fill="FFFFFF"/>
      <w:spacing w:after="0" w:line="240" w:lineRule="atLeast"/>
    </w:pPr>
    <w:rPr>
      <w:sz w:val="24"/>
    </w:rPr>
  </w:style>
  <w:style w:type="paragraph" w:customStyle="1" w:styleId="Style2">
    <w:name w:val="Style2"/>
    <w:basedOn w:val="a"/>
    <w:uiPriority w:val="99"/>
    <w:rsid w:val="00D72B20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72B2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4">
    <w:name w:val="Style14"/>
    <w:basedOn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  <w:lang w:eastAsia="ru-RU"/>
    </w:rPr>
  </w:style>
  <w:style w:type="character" w:customStyle="1" w:styleId="ac">
    <w:name w:val="Название объекта Знак"/>
    <w:aliases w:val="Название объекта Знак1 Знак1,Название объекта Знак Знак Знак1,рисунка Знак1,Таблица название Знак1,Таблица_номер_справа_12 Знак1"/>
    <w:link w:val="ab"/>
    <w:rsid w:val="00D72B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8">
    <w:name w:val="Название объекта Знак2"/>
    <w:aliases w:val="Название объекта Знак1 Знак,Название объекта Знак Знак Знак,Название объекта Знак Знак1,рисунка Знак,Таблица название Знак,Таблица_номер_справа_12 Знак"/>
    <w:locked/>
    <w:rsid w:val="00D72B2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Абзац списка Знак"/>
    <w:link w:val="a3"/>
    <w:locked/>
    <w:rsid w:val="00D72B20"/>
  </w:style>
  <w:style w:type="character" w:customStyle="1" w:styleId="ConsPlusNormal0">
    <w:name w:val="ConsPlusNormal Знак"/>
    <w:link w:val="ConsPlusNormal"/>
    <w:locked/>
    <w:rsid w:val="00D72B2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D7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a1">
    <w:name w:val="N*r*a*1"/>
    <w:qFormat/>
    <w:rsid w:val="00D72B2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200" w:line="276" w:lineRule="auto"/>
    </w:pPr>
    <w:rPr>
      <w:rFonts w:ascii="C*l*b*i" w:eastAsia="Times New Roman" w:hAnsi="C*l*b*i" w:cs="T*m*s*N*w*R*m*n"/>
      <w:lang w:eastAsia="ru-RU"/>
    </w:rPr>
  </w:style>
  <w:style w:type="paragraph" w:customStyle="1" w:styleId="afff2">
    <w:name w:val="Нормальный (таблица)"/>
    <w:basedOn w:val="a"/>
    <w:next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3">
    <w:name w:val="Прижатый влево"/>
    <w:basedOn w:val="a"/>
    <w:next w:val="a"/>
    <w:uiPriority w:val="99"/>
    <w:rsid w:val="00D72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f9">
    <w:name w:val="Title"/>
    <w:basedOn w:val="a"/>
    <w:next w:val="a"/>
    <w:link w:val="afff4"/>
    <w:qFormat/>
    <w:rsid w:val="00D72B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4">
    <w:name w:val="Заголовок Знак"/>
    <w:basedOn w:val="a0"/>
    <w:link w:val="aff9"/>
    <w:uiPriority w:val="10"/>
    <w:rsid w:val="00D72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60">
    <w:name w:val="Заголовок 6 Знак"/>
    <w:basedOn w:val="a0"/>
    <w:link w:val="6"/>
    <w:rsid w:val="00F812D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WW8Num2z0">
    <w:name w:val="WW8Num2z0"/>
    <w:rsid w:val="00F812DC"/>
    <w:rPr>
      <w:sz w:val="28"/>
      <w:szCs w:val="28"/>
    </w:rPr>
  </w:style>
  <w:style w:type="character" w:customStyle="1" w:styleId="WW8Num2z1">
    <w:name w:val="WW8Num2z1"/>
    <w:rsid w:val="00F812DC"/>
    <w:rPr>
      <w:rFonts w:ascii="Courier New" w:hAnsi="Courier New" w:cs="Courier New"/>
    </w:rPr>
  </w:style>
  <w:style w:type="character" w:customStyle="1" w:styleId="WW8Num2z2">
    <w:name w:val="WW8Num2z2"/>
    <w:rsid w:val="00F812DC"/>
    <w:rPr>
      <w:rFonts w:ascii="Wingdings" w:hAnsi="Wingdings" w:cs="Wingdings"/>
    </w:rPr>
  </w:style>
  <w:style w:type="character" w:customStyle="1" w:styleId="WW8Num3z0">
    <w:name w:val="WW8Num3z0"/>
    <w:rsid w:val="00F812DC"/>
    <w:rPr>
      <w:b/>
      <w:bCs/>
      <w:sz w:val="20"/>
      <w:szCs w:val="20"/>
    </w:rPr>
  </w:style>
  <w:style w:type="character" w:customStyle="1" w:styleId="WW8Num3z2">
    <w:name w:val="WW8Num3z2"/>
    <w:rsid w:val="00F812DC"/>
    <w:rPr>
      <w:rFonts w:ascii="Wingdings" w:hAnsi="Wingdings" w:cs="Wingdings"/>
    </w:rPr>
  </w:style>
  <w:style w:type="character" w:customStyle="1" w:styleId="WW8Num3z3">
    <w:name w:val="WW8Num3z3"/>
    <w:rsid w:val="00F812DC"/>
    <w:rPr>
      <w:rFonts w:ascii="Symbol" w:hAnsi="Symbol" w:cs="Symbol"/>
    </w:rPr>
  </w:style>
  <w:style w:type="character" w:customStyle="1" w:styleId="WW8Num4z0">
    <w:name w:val="WW8Num4z0"/>
    <w:rsid w:val="00F812DC"/>
    <w:rPr>
      <w:b/>
      <w:bCs/>
      <w:sz w:val="20"/>
      <w:szCs w:val="20"/>
    </w:rPr>
  </w:style>
  <w:style w:type="character" w:customStyle="1" w:styleId="WW8Num5z0">
    <w:name w:val="WW8Num5z0"/>
    <w:rsid w:val="00F812DC"/>
    <w:rPr>
      <w:rFonts w:cs="Times New Roman"/>
    </w:rPr>
  </w:style>
  <w:style w:type="character" w:customStyle="1" w:styleId="WW8Num6z0">
    <w:name w:val="WW8Num6z0"/>
    <w:rsid w:val="00F812DC"/>
    <w:rPr>
      <w:rFonts w:cs="Times New Roman"/>
    </w:rPr>
  </w:style>
  <w:style w:type="character" w:customStyle="1" w:styleId="WW8Num7z1">
    <w:name w:val="WW8Num7z1"/>
    <w:rsid w:val="00F812DC"/>
    <w:rPr>
      <w:rFonts w:ascii="Symbol" w:hAnsi="Symbol" w:cs="Symbol"/>
    </w:rPr>
  </w:style>
  <w:style w:type="character" w:customStyle="1" w:styleId="WW8Num8z1">
    <w:name w:val="WW8Num8z1"/>
    <w:rsid w:val="00F812DC"/>
    <w:rPr>
      <w:rFonts w:ascii="Symbol" w:hAnsi="Symbol" w:cs="Symbol"/>
    </w:rPr>
  </w:style>
  <w:style w:type="character" w:customStyle="1" w:styleId="WW8Num8z2">
    <w:name w:val="WW8Num8z2"/>
    <w:rsid w:val="00F812DC"/>
    <w:rPr>
      <w:rFonts w:cs="Times New Roman"/>
    </w:rPr>
  </w:style>
  <w:style w:type="character" w:customStyle="1" w:styleId="WW8Num9z0">
    <w:name w:val="WW8Num9z0"/>
    <w:rsid w:val="00F812DC"/>
    <w:rPr>
      <w:rFonts w:ascii="Symbol" w:hAnsi="Symbol" w:cs="Symbol"/>
      <w:i w:val="0"/>
    </w:rPr>
  </w:style>
  <w:style w:type="character" w:customStyle="1" w:styleId="WW8Num10z0">
    <w:name w:val="WW8Num10z0"/>
    <w:rsid w:val="00F812DC"/>
    <w:rPr>
      <w:rFonts w:ascii="Symbol" w:hAnsi="Symbol" w:cs="Symbol"/>
      <w:i w:val="0"/>
    </w:rPr>
  </w:style>
  <w:style w:type="character" w:customStyle="1" w:styleId="WW8Num10z1">
    <w:name w:val="WW8Num10z1"/>
    <w:rsid w:val="00F812DC"/>
    <w:rPr>
      <w:rFonts w:ascii="Courier New" w:hAnsi="Courier New" w:cs="Courier New"/>
    </w:rPr>
  </w:style>
  <w:style w:type="character" w:customStyle="1" w:styleId="WW8Num10z2">
    <w:name w:val="WW8Num10z2"/>
    <w:rsid w:val="00F812DC"/>
    <w:rPr>
      <w:rFonts w:ascii="Wingdings" w:hAnsi="Wingdings" w:cs="Wingdings"/>
    </w:rPr>
  </w:style>
  <w:style w:type="character" w:customStyle="1" w:styleId="WW8Num13z0">
    <w:name w:val="WW8Num13z0"/>
    <w:rsid w:val="00F812DC"/>
    <w:rPr>
      <w:i w:val="0"/>
    </w:rPr>
  </w:style>
  <w:style w:type="character" w:customStyle="1" w:styleId="WW8Num13z1">
    <w:name w:val="WW8Num13z1"/>
    <w:rsid w:val="00F812DC"/>
    <w:rPr>
      <w:rFonts w:ascii="Courier New" w:hAnsi="Courier New" w:cs="Courier New"/>
    </w:rPr>
  </w:style>
  <w:style w:type="character" w:customStyle="1" w:styleId="WW8Num13z2">
    <w:name w:val="WW8Num13z2"/>
    <w:rsid w:val="00F812DC"/>
    <w:rPr>
      <w:rFonts w:ascii="Wingdings" w:hAnsi="Wingdings" w:cs="Wingdings"/>
    </w:rPr>
  </w:style>
  <w:style w:type="character" w:customStyle="1" w:styleId="WW8Num14z0">
    <w:name w:val="WW8Num14z0"/>
    <w:rsid w:val="00F812DC"/>
    <w:rPr>
      <w:rFonts w:ascii="Symbol" w:hAnsi="Symbol" w:cs="Symbol"/>
    </w:rPr>
  </w:style>
  <w:style w:type="character" w:customStyle="1" w:styleId="WW8Num14z1">
    <w:name w:val="WW8Num14z1"/>
    <w:rsid w:val="00F812DC"/>
    <w:rPr>
      <w:rFonts w:ascii="Courier New" w:hAnsi="Courier New" w:cs="Courier New"/>
    </w:rPr>
  </w:style>
  <w:style w:type="character" w:customStyle="1" w:styleId="WW8Num14z2">
    <w:name w:val="WW8Num14z2"/>
    <w:rsid w:val="00F812DC"/>
    <w:rPr>
      <w:rFonts w:ascii="Wingdings" w:hAnsi="Wingdings" w:cs="Wingdings"/>
    </w:rPr>
  </w:style>
  <w:style w:type="character" w:customStyle="1" w:styleId="WW8Num15z0">
    <w:name w:val="WW8Num15z0"/>
    <w:rsid w:val="00F812DC"/>
    <w:rPr>
      <w:rFonts w:ascii="Symbol" w:hAnsi="Symbol" w:cs="Symbol"/>
    </w:rPr>
  </w:style>
  <w:style w:type="character" w:customStyle="1" w:styleId="WW8Num15z1">
    <w:name w:val="WW8Num15z1"/>
    <w:rsid w:val="00F812DC"/>
    <w:rPr>
      <w:rFonts w:ascii="Courier New" w:hAnsi="Courier New" w:cs="Courier New"/>
    </w:rPr>
  </w:style>
  <w:style w:type="character" w:customStyle="1" w:styleId="WW8Num15z2">
    <w:name w:val="WW8Num15z2"/>
    <w:rsid w:val="00F812DC"/>
    <w:rPr>
      <w:rFonts w:ascii="Wingdings" w:hAnsi="Wingdings" w:cs="Wingdings"/>
    </w:rPr>
  </w:style>
  <w:style w:type="character" w:customStyle="1" w:styleId="WW8Num16z0">
    <w:name w:val="WW8Num16z0"/>
    <w:rsid w:val="00F812DC"/>
    <w:rPr>
      <w:rFonts w:ascii="Symbol" w:hAnsi="Symbol" w:cs="Symbol"/>
    </w:rPr>
  </w:style>
  <w:style w:type="character" w:customStyle="1" w:styleId="WW8Num16z1">
    <w:name w:val="WW8Num16z1"/>
    <w:rsid w:val="00F812DC"/>
    <w:rPr>
      <w:rFonts w:ascii="Courier New" w:hAnsi="Courier New" w:cs="Courier New"/>
    </w:rPr>
  </w:style>
  <w:style w:type="character" w:customStyle="1" w:styleId="WW8Num16z2">
    <w:name w:val="WW8Num16z2"/>
    <w:rsid w:val="00F812DC"/>
    <w:rPr>
      <w:rFonts w:ascii="Wingdings" w:hAnsi="Wingdings" w:cs="Wingdings"/>
    </w:rPr>
  </w:style>
  <w:style w:type="character" w:customStyle="1" w:styleId="WW8Num16z3">
    <w:name w:val="WW8Num16z3"/>
    <w:rsid w:val="00F812DC"/>
    <w:rPr>
      <w:rFonts w:ascii="Symbol" w:hAnsi="Symbol" w:cs="Symbol"/>
    </w:rPr>
  </w:style>
  <w:style w:type="character" w:customStyle="1" w:styleId="WW8Num17z0">
    <w:name w:val="WW8Num17z0"/>
    <w:rsid w:val="00F812DC"/>
    <w:rPr>
      <w:rFonts w:cs="Times New Roman"/>
    </w:rPr>
  </w:style>
  <w:style w:type="character" w:customStyle="1" w:styleId="WW8Num17z1">
    <w:name w:val="WW8Num17z1"/>
    <w:rsid w:val="00F812DC"/>
    <w:rPr>
      <w:rFonts w:ascii="Courier New" w:hAnsi="Courier New" w:cs="Courier New"/>
    </w:rPr>
  </w:style>
  <w:style w:type="character" w:customStyle="1" w:styleId="WW8Num17z2">
    <w:name w:val="WW8Num17z2"/>
    <w:rsid w:val="00F812DC"/>
    <w:rPr>
      <w:rFonts w:ascii="Wingdings" w:hAnsi="Wingdings" w:cs="Wingdings"/>
    </w:rPr>
  </w:style>
  <w:style w:type="character" w:customStyle="1" w:styleId="WW8Num18z0">
    <w:name w:val="WW8Num18z0"/>
    <w:rsid w:val="00F812DC"/>
    <w:rPr>
      <w:rFonts w:cs="Times New Roman"/>
    </w:rPr>
  </w:style>
  <w:style w:type="character" w:customStyle="1" w:styleId="WW8Num18z1">
    <w:name w:val="WW8Num18z1"/>
    <w:rsid w:val="00F812DC"/>
    <w:rPr>
      <w:rFonts w:ascii="Courier New" w:hAnsi="Courier New" w:cs="Courier New"/>
    </w:rPr>
  </w:style>
  <w:style w:type="character" w:customStyle="1" w:styleId="WW8Num18z3">
    <w:name w:val="WW8Num18z3"/>
    <w:rsid w:val="00F812DC"/>
    <w:rPr>
      <w:rFonts w:ascii="Symbol" w:hAnsi="Symbol" w:cs="Symbol"/>
    </w:rPr>
  </w:style>
  <w:style w:type="character" w:customStyle="1" w:styleId="WW8Num19z1">
    <w:name w:val="WW8Num19z1"/>
    <w:rsid w:val="00F812DC"/>
    <w:rPr>
      <w:rFonts w:ascii="Courier New" w:hAnsi="Courier New" w:cs="Courier New"/>
    </w:rPr>
  </w:style>
  <w:style w:type="character" w:customStyle="1" w:styleId="WW8Num21z0">
    <w:name w:val="WW8Num21z0"/>
    <w:rsid w:val="00F812DC"/>
    <w:rPr>
      <w:rFonts w:ascii="Symbol" w:hAnsi="Symbol" w:cs="Symbol"/>
    </w:rPr>
  </w:style>
  <w:style w:type="character" w:customStyle="1" w:styleId="WW8Num22z0">
    <w:name w:val="WW8Num22z0"/>
    <w:rsid w:val="00F812DC"/>
    <w:rPr>
      <w:rFonts w:ascii="Symbol" w:hAnsi="Symbol" w:cs="Symbol"/>
    </w:rPr>
  </w:style>
  <w:style w:type="character" w:customStyle="1" w:styleId="WW8Num22z2">
    <w:name w:val="WW8Num22z2"/>
    <w:rsid w:val="00F812DC"/>
    <w:rPr>
      <w:rFonts w:ascii="Wingdings" w:hAnsi="Wingdings" w:cs="Wingdings"/>
    </w:rPr>
  </w:style>
  <w:style w:type="character" w:customStyle="1" w:styleId="WW8Num22z3">
    <w:name w:val="WW8Num22z3"/>
    <w:rsid w:val="00F812DC"/>
    <w:rPr>
      <w:rFonts w:ascii="Symbol" w:hAnsi="Symbol" w:cs="Symbol"/>
    </w:rPr>
  </w:style>
  <w:style w:type="character" w:customStyle="1" w:styleId="WW8Num23z0">
    <w:name w:val="WW8Num23z0"/>
    <w:rsid w:val="00F812DC"/>
    <w:rPr>
      <w:rFonts w:ascii="OpenSymbol" w:hAnsi="OpenSymbol" w:cs="OpenSymbol"/>
      <w:color w:val="00000A"/>
    </w:rPr>
  </w:style>
  <w:style w:type="character" w:customStyle="1" w:styleId="WW8Num24z0">
    <w:name w:val="WW8Num24z0"/>
    <w:rsid w:val="00F812DC"/>
    <w:rPr>
      <w:rFonts w:ascii="Times New Roman" w:hAnsi="Times New Roman" w:cs="Times New Roman"/>
    </w:rPr>
  </w:style>
  <w:style w:type="character" w:customStyle="1" w:styleId="WW8Num24z1">
    <w:name w:val="WW8Num24z1"/>
    <w:rsid w:val="00F812DC"/>
    <w:rPr>
      <w:rFonts w:ascii="Courier New" w:hAnsi="Courier New" w:cs="Courier New"/>
    </w:rPr>
  </w:style>
  <w:style w:type="character" w:customStyle="1" w:styleId="WW8Num24z2">
    <w:name w:val="WW8Num24z2"/>
    <w:rsid w:val="00F812DC"/>
    <w:rPr>
      <w:rFonts w:ascii="Wingdings" w:hAnsi="Wingdings" w:cs="Wingdings"/>
    </w:rPr>
  </w:style>
  <w:style w:type="character" w:customStyle="1" w:styleId="WW8Num25z0">
    <w:name w:val="WW8Num25z0"/>
    <w:rsid w:val="00F812DC"/>
    <w:rPr>
      <w:rFonts w:ascii="Times New Roman" w:hAnsi="Times New Roman" w:cs="Times New Roman"/>
    </w:rPr>
  </w:style>
  <w:style w:type="character" w:customStyle="1" w:styleId="WW8Num25z1">
    <w:name w:val="WW8Num25z1"/>
    <w:rsid w:val="00F812DC"/>
    <w:rPr>
      <w:rFonts w:ascii="Courier New" w:hAnsi="Courier New" w:cs="Courier New"/>
    </w:rPr>
  </w:style>
  <w:style w:type="character" w:customStyle="1" w:styleId="WW8Num25z2">
    <w:name w:val="WW8Num25z2"/>
    <w:rsid w:val="00F812DC"/>
    <w:rPr>
      <w:rFonts w:ascii="Wingdings" w:hAnsi="Wingdings" w:cs="Wingdings"/>
    </w:rPr>
  </w:style>
  <w:style w:type="character" w:customStyle="1" w:styleId="WW8Num26z0">
    <w:name w:val="WW8Num26z0"/>
    <w:rsid w:val="00F812DC"/>
    <w:rPr>
      <w:rFonts w:ascii="Symbol" w:hAnsi="Symbol" w:cs="Symbol"/>
    </w:rPr>
  </w:style>
  <w:style w:type="character" w:customStyle="1" w:styleId="WW8Num26z1">
    <w:name w:val="WW8Num26z1"/>
    <w:rsid w:val="00F812DC"/>
    <w:rPr>
      <w:rFonts w:ascii="Courier New" w:hAnsi="Courier New" w:cs="Courier New"/>
    </w:rPr>
  </w:style>
  <w:style w:type="character" w:customStyle="1" w:styleId="WW8Num26z2">
    <w:name w:val="WW8Num26z2"/>
    <w:rsid w:val="00F812DC"/>
    <w:rPr>
      <w:rFonts w:ascii="Wingdings" w:hAnsi="Wingdings" w:cs="Wingdings"/>
    </w:rPr>
  </w:style>
  <w:style w:type="character" w:customStyle="1" w:styleId="WW8Num27z0">
    <w:name w:val="WW8Num27z0"/>
    <w:rsid w:val="00F812DC"/>
    <w:rPr>
      <w:rFonts w:ascii="Wingdings" w:hAnsi="Wingdings" w:cs="Wingdings"/>
    </w:rPr>
  </w:style>
  <w:style w:type="character" w:customStyle="1" w:styleId="WW8Num27z1">
    <w:name w:val="WW8Num27z1"/>
    <w:rsid w:val="00F812DC"/>
    <w:rPr>
      <w:rFonts w:ascii="Courier New" w:hAnsi="Courier New" w:cs="Courier New"/>
    </w:rPr>
  </w:style>
  <w:style w:type="character" w:customStyle="1" w:styleId="WW8Num27z2">
    <w:name w:val="WW8Num27z2"/>
    <w:rsid w:val="00F812DC"/>
    <w:rPr>
      <w:rFonts w:ascii="Wingdings" w:hAnsi="Wingdings" w:cs="Wingdings"/>
    </w:rPr>
  </w:style>
  <w:style w:type="character" w:customStyle="1" w:styleId="WW8Num28z0">
    <w:name w:val="WW8Num28z0"/>
    <w:rsid w:val="00F812DC"/>
    <w:rPr>
      <w:rFonts w:ascii="OpenSymbol" w:hAnsi="OpenSymbol" w:cs="OpenSymbol"/>
    </w:rPr>
  </w:style>
  <w:style w:type="character" w:customStyle="1" w:styleId="WW8Num29z0">
    <w:name w:val="WW8Num29z0"/>
    <w:rsid w:val="00F812DC"/>
    <w:rPr>
      <w:rFonts w:ascii="OpenSymbol" w:hAnsi="OpenSymbol" w:cs="OpenSymbol"/>
    </w:rPr>
  </w:style>
  <w:style w:type="character" w:customStyle="1" w:styleId="WW8Num30z0">
    <w:name w:val="WW8Num30z0"/>
    <w:rsid w:val="00F812DC"/>
    <w:rPr>
      <w:rFonts w:ascii="OpenSymbol" w:hAnsi="OpenSymbol" w:cs="OpenSymbol"/>
    </w:rPr>
  </w:style>
  <w:style w:type="character" w:customStyle="1" w:styleId="WW8Num31z0">
    <w:name w:val="WW8Num31z0"/>
    <w:rsid w:val="00F812DC"/>
    <w:rPr>
      <w:rFonts w:ascii="OpenSymbol" w:hAnsi="OpenSymbol" w:cs="OpenSymbol"/>
    </w:rPr>
  </w:style>
  <w:style w:type="character" w:customStyle="1" w:styleId="WW8Num32z0">
    <w:name w:val="WW8Num32z0"/>
    <w:rsid w:val="00F812DC"/>
    <w:rPr>
      <w:rFonts w:ascii="Courier New" w:hAnsi="Courier New" w:cs="Courier New"/>
    </w:rPr>
  </w:style>
  <w:style w:type="character" w:customStyle="1" w:styleId="WW8Num33z0">
    <w:name w:val="WW8Num33z0"/>
    <w:rsid w:val="00F812DC"/>
    <w:rPr>
      <w:rFonts w:ascii="Symbol" w:hAnsi="Symbol" w:cs="Symbol"/>
    </w:rPr>
  </w:style>
  <w:style w:type="character" w:customStyle="1" w:styleId="WW8Num33z1">
    <w:name w:val="WW8Num33z1"/>
    <w:rsid w:val="00F812DC"/>
    <w:rPr>
      <w:rFonts w:ascii="Courier New" w:hAnsi="Courier New" w:cs="Courier New"/>
    </w:rPr>
  </w:style>
  <w:style w:type="character" w:customStyle="1" w:styleId="WW8Num33z2">
    <w:name w:val="WW8Num33z2"/>
    <w:rsid w:val="00F812DC"/>
    <w:rPr>
      <w:rFonts w:ascii="Wingdings" w:hAnsi="Wingdings" w:cs="Wingdings"/>
    </w:rPr>
  </w:style>
  <w:style w:type="character" w:customStyle="1" w:styleId="WW8Num34z0">
    <w:name w:val="WW8Num34z0"/>
    <w:rsid w:val="00F812DC"/>
    <w:rPr>
      <w:rFonts w:ascii="Symbol" w:hAnsi="Symbol" w:cs="Symbol"/>
      <w:color w:val="00000A"/>
    </w:rPr>
  </w:style>
  <w:style w:type="character" w:customStyle="1" w:styleId="WW8Num34z1">
    <w:name w:val="WW8Num34z1"/>
    <w:rsid w:val="00F812DC"/>
    <w:rPr>
      <w:rFonts w:ascii="Courier New" w:hAnsi="Courier New" w:cs="Courier New"/>
    </w:rPr>
  </w:style>
  <w:style w:type="character" w:customStyle="1" w:styleId="WW8Num34z2">
    <w:name w:val="WW8Num34z2"/>
    <w:rsid w:val="00F812DC"/>
    <w:rPr>
      <w:rFonts w:ascii="Wingdings" w:hAnsi="Wingdings" w:cs="Wingdings"/>
    </w:rPr>
  </w:style>
  <w:style w:type="character" w:customStyle="1" w:styleId="WW8Num35z0">
    <w:name w:val="WW8Num35z0"/>
    <w:rsid w:val="00F812DC"/>
    <w:rPr>
      <w:rFonts w:ascii="Symbol" w:hAnsi="Symbol" w:cs="Symbol"/>
      <w:color w:val="00000A"/>
    </w:rPr>
  </w:style>
  <w:style w:type="character" w:customStyle="1" w:styleId="WW8Num9z1">
    <w:name w:val="WW8Num9z1"/>
    <w:rsid w:val="00F812DC"/>
    <w:rPr>
      <w:rFonts w:ascii="Times New Roman" w:hAnsi="Times New Roman" w:cs="Times New Roman"/>
    </w:rPr>
  </w:style>
  <w:style w:type="character" w:customStyle="1" w:styleId="WW8Num9z2">
    <w:name w:val="WW8Num9z2"/>
    <w:rsid w:val="00F812DC"/>
    <w:rPr>
      <w:rFonts w:cs="Times New Roman"/>
    </w:rPr>
  </w:style>
  <w:style w:type="character" w:customStyle="1" w:styleId="WW8Num11z0">
    <w:name w:val="WW8Num11z0"/>
    <w:rsid w:val="00F812DC"/>
    <w:rPr>
      <w:rFonts w:ascii="Symbol" w:hAnsi="Symbol" w:cs="Symbol"/>
      <w:i w:val="0"/>
    </w:rPr>
  </w:style>
  <w:style w:type="character" w:customStyle="1" w:styleId="WW8Num11z1">
    <w:name w:val="WW8Num11z1"/>
    <w:rsid w:val="00F812DC"/>
    <w:rPr>
      <w:rFonts w:ascii="Courier New" w:hAnsi="Courier New" w:cs="Courier New"/>
    </w:rPr>
  </w:style>
  <w:style w:type="character" w:customStyle="1" w:styleId="WW8Num11z2">
    <w:name w:val="WW8Num11z2"/>
    <w:rsid w:val="00F812DC"/>
    <w:rPr>
      <w:rFonts w:ascii="Wingdings" w:hAnsi="Wingdings" w:cs="Wingdings"/>
    </w:rPr>
  </w:style>
  <w:style w:type="character" w:customStyle="1" w:styleId="WW8Num17z3">
    <w:name w:val="WW8Num17z3"/>
    <w:rsid w:val="00F812DC"/>
    <w:rPr>
      <w:rFonts w:ascii="Symbol" w:hAnsi="Symbol" w:cs="Symbol"/>
    </w:rPr>
  </w:style>
  <w:style w:type="character" w:customStyle="1" w:styleId="WW8Num18z2">
    <w:name w:val="WW8Num18z2"/>
    <w:rsid w:val="00F812DC"/>
    <w:rPr>
      <w:rFonts w:ascii="Wingdings" w:hAnsi="Wingdings" w:cs="Wingdings"/>
    </w:rPr>
  </w:style>
  <w:style w:type="character" w:customStyle="1" w:styleId="WW8Num19z0">
    <w:name w:val="WW8Num19z0"/>
    <w:rsid w:val="00F812DC"/>
    <w:rPr>
      <w:rFonts w:cs="Times New Roman"/>
    </w:rPr>
  </w:style>
  <w:style w:type="character" w:customStyle="1" w:styleId="WW8Num19z3">
    <w:name w:val="WW8Num19z3"/>
    <w:rsid w:val="00F812DC"/>
    <w:rPr>
      <w:rFonts w:ascii="Symbol" w:hAnsi="Symbol" w:cs="Symbol"/>
    </w:rPr>
  </w:style>
  <w:style w:type="character" w:customStyle="1" w:styleId="WW8Num20z1">
    <w:name w:val="WW8Num20z1"/>
    <w:rsid w:val="00F812DC"/>
    <w:rPr>
      <w:rFonts w:ascii="Courier New" w:hAnsi="Courier New" w:cs="Courier New"/>
    </w:rPr>
  </w:style>
  <w:style w:type="character" w:customStyle="1" w:styleId="WW8Num23z2">
    <w:name w:val="WW8Num23z2"/>
    <w:rsid w:val="00F812DC"/>
    <w:rPr>
      <w:rFonts w:ascii="Wingdings" w:hAnsi="Wingdings" w:cs="Wingdings"/>
    </w:rPr>
  </w:style>
  <w:style w:type="character" w:customStyle="1" w:styleId="WW8Num23z3">
    <w:name w:val="WW8Num23z3"/>
    <w:rsid w:val="00F812DC"/>
    <w:rPr>
      <w:rFonts w:ascii="Symbol" w:hAnsi="Symbol" w:cs="Symbol"/>
    </w:rPr>
  </w:style>
  <w:style w:type="character" w:customStyle="1" w:styleId="WW8Num28z1">
    <w:name w:val="WW8Num28z1"/>
    <w:rsid w:val="00F812DC"/>
    <w:rPr>
      <w:rFonts w:ascii="Times New Roman" w:hAnsi="Times New Roman" w:cs="Times New Roman"/>
    </w:rPr>
  </w:style>
  <w:style w:type="character" w:customStyle="1" w:styleId="WW8Num28z2">
    <w:name w:val="WW8Num28z2"/>
    <w:rsid w:val="00F812DC"/>
    <w:rPr>
      <w:rFonts w:ascii="Wingdings" w:hAnsi="Wingdings" w:cs="Wingdings"/>
    </w:rPr>
  </w:style>
  <w:style w:type="character" w:customStyle="1" w:styleId="WW8Num3z1">
    <w:name w:val="WW8Num3z1"/>
    <w:rsid w:val="00F812DC"/>
    <w:rPr>
      <w:rFonts w:ascii="Courier New" w:hAnsi="Courier New" w:cs="Courier New"/>
    </w:rPr>
  </w:style>
  <w:style w:type="character" w:customStyle="1" w:styleId="WW8Num4z2">
    <w:name w:val="WW8Num4z2"/>
    <w:rsid w:val="00F812DC"/>
    <w:rPr>
      <w:rFonts w:ascii="Wingdings" w:hAnsi="Wingdings" w:cs="Wingdings"/>
    </w:rPr>
  </w:style>
  <w:style w:type="character" w:customStyle="1" w:styleId="WW8Num4z3">
    <w:name w:val="WW8Num4z3"/>
    <w:rsid w:val="00F812DC"/>
    <w:rPr>
      <w:rFonts w:ascii="Symbol" w:hAnsi="Symbol" w:cs="Symbol"/>
    </w:rPr>
  </w:style>
  <w:style w:type="character" w:customStyle="1" w:styleId="WW8Num7z0">
    <w:name w:val="WW8Num7z0"/>
    <w:rsid w:val="00F812DC"/>
    <w:rPr>
      <w:rFonts w:cs="Times New Roman"/>
    </w:rPr>
  </w:style>
  <w:style w:type="character" w:customStyle="1" w:styleId="WW8Num12z0">
    <w:name w:val="WW8Num12z0"/>
    <w:rsid w:val="00F812DC"/>
    <w:rPr>
      <w:i w:val="0"/>
    </w:rPr>
  </w:style>
  <w:style w:type="character" w:customStyle="1" w:styleId="WW8Num12z1">
    <w:name w:val="WW8Num12z1"/>
    <w:rsid w:val="00F812DC"/>
    <w:rPr>
      <w:rFonts w:ascii="Courier New" w:hAnsi="Courier New" w:cs="Courier New"/>
    </w:rPr>
  </w:style>
  <w:style w:type="character" w:customStyle="1" w:styleId="WW8Num12z2">
    <w:name w:val="WW8Num12z2"/>
    <w:rsid w:val="00F812DC"/>
    <w:rPr>
      <w:rFonts w:ascii="Wingdings" w:hAnsi="Wingdings" w:cs="Wingdings"/>
    </w:rPr>
  </w:style>
  <w:style w:type="character" w:customStyle="1" w:styleId="WW8Num19z2">
    <w:name w:val="WW8Num19z2"/>
    <w:rsid w:val="00F812DC"/>
    <w:rPr>
      <w:rFonts w:ascii="Wingdings" w:hAnsi="Wingdings" w:cs="Wingdings"/>
    </w:rPr>
  </w:style>
  <w:style w:type="character" w:customStyle="1" w:styleId="WW8Num20z0">
    <w:name w:val="WW8Num20z0"/>
    <w:rsid w:val="00F812DC"/>
    <w:rPr>
      <w:rFonts w:ascii="Symbol" w:hAnsi="Symbol" w:cs="Symbol"/>
    </w:rPr>
  </w:style>
  <w:style w:type="character" w:customStyle="1" w:styleId="WW8Num20z2">
    <w:name w:val="WW8Num20z2"/>
    <w:rsid w:val="00F812DC"/>
    <w:rPr>
      <w:rFonts w:ascii="Wingdings" w:hAnsi="Wingdings" w:cs="Wingdings"/>
    </w:rPr>
  </w:style>
  <w:style w:type="character" w:customStyle="1" w:styleId="WW8Num21z1">
    <w:name w:val="WW8Num21z1"/>
    <w:rsid w:val="00F812DC"/>
    <w:rPr>
      <w:rFonts w:ascii="Courier New" w:hAnsi="Courier New" w:cs="Courier New"/>
    </w:rPr>
  </w:style>
  <w:style w:type="character" w:customStyle="1" w:styleId="WW8Num21z2">
    <w:name w:val="WW8Num21z2"/>
    <w:rsid w:val="00F812DC"/>
    <w:rPr>
      <w:rFonts w:ascii="Wingdings" w:hAnsi="Wingdings" w:cs="Wingdings"/>
    </w:rPr>
  </w:style>
  <w:style w:type="character" w:customStyle="1" w:styleId="WW8Num21z3">
    <w:name w:val="WW8Num21z3"/>
    <w:rsid w:val="00F812DC"/>
    <w:rPr>
      <w:rFonts w:ascii="Symbol" w:hAnsi="Symbol" w:cs="Symbol"/>
    </w:rPr>
  </w:style>
  <w:style w:type="character" w:customStyle="1" w:styleId="WW8Num22z1">
    <w:name w:val="WW8Num22z1"/>
    <w:rsid w:val="00F812DC"/>
    <w:rPr>
      <w:rFonts w:ascii="Courier New" w:hAnsi="Courier New" w:cs="Courier New"/>
    </w:rPr>
  </w:style>
  <w:style w:type="character" w:customStyle="1" w:styleId="WW8Num23z1">
    <w:name w:val="WW8Num23z1"/>
    <w:rsid w:val="00F812DC"/>
    <w:rPr>
      <w:rFonts w:ascii="Courier New" w:hAnsi="Courier New" w:cs="Courier New"/>
    </w:rPr>
  </w:style>
  <w:style w:type="character" w:customStyle="1" w:styleId="WW8Num26z3">
    <w:name w:val="WW8Num26z3"/>
    <w:rsid w:val="00F812DC"/>
    <w:rPr>
      <w:rFonts w:ascii="Symbol" w:hAnsi="Symbol" w:cs="Symbol"/>
    </w:rPr>
  </w:style>
  <w:style w:type="character" w:customStyle="1" w:styleId="WW8Num27z3">
    <w:name w:val="WW8Num27z3"/>
    <w:rsid w:val="00F812DC"/>
    <w:rPr>
      <w:rFonts w:ascii="Symbol" w:hAnsi="Symbol" w:cs="Symbol"/>
    </w:rPr>
  </w:style>
  <w:style w:type="character" w:customStyle="1" w:styleId="WW8Num29z1">
    <w:name w:val="WW8Num29z1"/>
    <w:rsid w:val="00F812DC"/>
    <w:rPr>
      <w:rFonts w:ascii="Courier New" w:hAnsi="Courier New" w:cs="Courier New"/>
    </w:rPr>
  </w:style>
  <w:style w:type="character" w:customStyle="1" w:styleId="WW8Num29z2">
    <w:name w:val="WW8Num29z2"/>
    <w:rsid w:val="00F812DC"/>
    <w:rPr>
      <w:rFonts w:ascii="Wingdings" w:hAnsi="Wingdings" w:cs="Wingdings"/>
    </w:rPr>
  </w:style>
  <w:style w:type="character" w:customStyle="1" w:styleId="WW8Num32z1">
    <w:name w:val="WW8Num32z1"/>
    <w:rsid w:val="00F812DC"/>
    <w:rPr>
      <w:rFonts w:ascii="Courier New" w:hAnsi="Courier New" w:cs="Courier New"/>
    </w:rPr>
  </w:style>
  <w:style w:type="character" w:customStyle="1" w:styleId="WW8Num32z2">
    <w:name w:val="WW8Num32z2"/>
    <w:rsid w:val="00F812DC"/>
    <w:rPr>
      <w:rFonts w:ascii="Wingdings" w:hAnsi="Wingdings" w:cs="Wingdings"/>
    </w:rPr>
  </w:style>
  <w:style w:type="character" w:customStyle="1" w:styleId="WW8Num32z3">
    <w:name w:val="WW8Num32z3"/>
    <w:rsid w:val="00F812DC"/>
    <w:rPr>
      <w:rFonts w:ascii="Symbol" w:hAnsi="Symbol" w:cs="Symbol"/>
    </w:rPr>
  </w:style>
  <w:style w:type="character" w:customStyle="1" w:styleId="WW8Num33z3">
    <w:name w:val="WW8Num33z3"/>
    <w:rsid w:val="00F812DC"/>
    <w:rPr>
      <w:rFonts w:ascii="Symbol" w:hAnsi="Symbol" w:cs="Symbol"/>
    </w:rPr>
  </w:style>
  <w:style w:type="character" w:customStyle="1" w:styleId="WW8Num35z1">
    <w:name w:val="WW8Num35z1"/>
    <w:rsid w:val="00F812DC"/>
    <w:rPr>
      <w:rFonts w:ascii="Courier New" w:hAnsi="Courier New" w:cs="Courier New"/>
    </w:rPr>
  </w:style>
  <w:style w:type="character" w:customStyle="1" w:styleId="WW8Num35z2">
    <w:name w:val="WW8Num35z2"/>
    <w:rsid w:val="00F812DC"/>
    <w:rPr>
      <w:rFonts w:ascii="Wingdings" w:hAnsi="Wingdings" w:cs="Wingdings"/>
    </w:rPr>
  </w:style>
  <w:style w:type="character" w:customStyle="1" w:styleId="WW8Num35z3">
    <w:name w:val="WW8Num35z3"/>
    <w:rsid w:val="00F812DC"/>
    <w:rPr>
      <w:rFonts w:ascii="Symbol" w:hAnsi="Symbol" w:cs="Symbol"/>
    </w:rPr>
  </w:style>
  <w:style w:type="character" w:customStyle="1" w:styleId="WW8Num36z0">
    <w:name w:val="WW8Num36z0"/>
    <w:rsid w:val="00F812DC"/>
    <w:rPr>
      <w:rFonts w:ascii="Symbol" w:hAnsi="Symbol" w:cs="Symbol"/>
    </w:rPr>
  </w:style>
  <w:style w:type="character" w:customStyle="1" w:styleId="WW8Num37z0">
    <w:name w:val="WW8Num37z0"/>
    <w:rsid w:val="00F812DC"/>
    <w:rPr>
      <w:rFonts w:ascii="Courier New" w:hAnsi="Courier New" w:cs="Courier New"/>
    </w:rPr>
  </w:style>
  <w:style w:type="character" w:customStyle="1" w:styleId="WW8Num37z2">
    <w:name w:val="WW8Num37z2"/>
    <w:rsid w:val="00F812DC"/>
    <w:rPr>
      <w:rFonts w:ascii="Wingdings" w:hAnsi="Wingdings" w:cs="Wingdings"/>
    </w:rPr>
  </w:style>
  <w:style w:type="character" w:customStyle="1" w:styleId="WW8Num37z3">
    <w:name w:val="WW8Num37z3"/>
    <w:rsid w:val="00F812DC"/>
    <w:rPr>
      <w:rFonts w:ascii="Symbol" w:hAnsi="Symbol" w:cs="Symbol"/>
    </w:rPr>
  </w:style>
  <w:style w:type="character" w:customStyle="1" w:styleId="WW8Num39z2">
    <w:name w:val="WW8Num39z2"/>
    <w:rsid w:val="00F812DC"/>
    <w:rPr>
      <w:rFonts w:ascii="Wingdings" w:hAnsi="Wingdings" w:cs="Wingdings"/>
    </w:rPr>
  </w:style>
  <w:style w:type="character" w:customStyle="1" w:styleId="WW8Num39z3">
    <w:name w:val="WW8Num39z3"/>
    <w:rsid w:val="00F812DC"/>
    <w:rPr>
      <w:rFonts w:ascii="Symbol" w:hAnsi="Symbol" w:cs="Symbol"/>
    </w:rPr>
  </w:style>
  <w:style w:type="character" w:customStyle="1" w:styleId="WW8Num39z4">
    <w:name w:val="WW8Num39z4"/>
    <w:rsid w:val="00F812DC"/>
    <w:rPr>
      <w:rFonts w:ascii="Courier New" w:hAnsi="Courier New" w:cs="Courier New"/>
    </w:rPr>
  </w:style>
  <w:style w:type="character" w:customStyle="1" w:styleId="WW8Num40z0">
    <w:name w:val="WW8Num40z0"/>
    <w:rsid w:val="00F812DC"/>
    <w:rPr>
      <w:rFonts w:ascii="Symbol" w:hAnsi="Symbol" w:cs="Symbol"/>
    </w:rPr>
  </w:style>
  <w:style w:type="character" w:customStyle="1" w:styleId="WW8Num40z1">
    <w:name w:val="WW8Num40z1"/>
    <w:rsid w:val="00F812DC"/>
    <w:rPr>
      <w:rFonts w:ascii="Courier New" w:hAnsi="Courier New" w:cs="Courier New"/>
    </w:rPr>
  </w:style>
  <w:style w:type="character" w:customStyle="1" w:styleId="WW8Num42z0">
    <w:name w:val="WW8Num42z0"/>
    <w:rsid w:val="00F812DC"/>
    <w:rPr>
      <w:rFonts w:ascii="Symbol" w:hAnsi="Symbol" w:cs="Symbol"/>
    </w:rPr>
  </w:style>
  <w:style w:type="character" w:customStyle="1" w:styleId="WW8Num42z1">
    <w:name w:val="WW8Num42z1"/>
    <w:rsid w:val="00F812DC"/>
    <w:rPr>
      <w:rFonts w:ascii="Courier New" w:hAnsi="Courier New" w:cs="Courier New"/>
    </w:rPr>
  </w:style>
  <w:style w:type="character" w:customStyle="1" w:styleId="WW8Num42z2">
    <w:name w:val="WW8Num42z2"/>
    <w:rsid w:val="00F812DC"/>
    <w:rPr>
      <w:rFonts w:ascii="Wingdings" w:hAnsi="Wingdings" w:cs="Wingdings"/>
    </w:rPr>
  </w:style>
  <w:style w:type="character" w:customStyle="1" w:styleId="WW8Num43z2">
    <w:name w:val="WW8Num43z2"/>
    <w:rsid w:val="00F812DC"/>
    <w:rPr>
      <w:rFonts w:cs="Times New Roman"/>
      <w:b/>
      <w:color w:val="00000A"/>
    </w:rPr>
  </w:style>
  <w:style w:type="character" w:customStyle="1" w:styleId="WW8Num44z0">
    <w:name w:val="WW8Num44z0"/>
    <w:rsid w:val="00F812DC"/>
    <w:rPr>
      <w:rFonts w:ascii="Wingdings" w:hAnsi="Wingdings" w:cs="Wingdings"/>
    </w:rPr>
  </w:style>
  <w:style w:type="character" w:customStyle="1" w:styleId="WW8Num44z1">
    <w:name w:val="WW8Num44z1"/>
    <w:rsid w:val="00F812DC"/>
    <w:rPr>
      <w:rFonts w:ascii="Courier New" w:hAnsi="Courier New" w:cs="Courier New"/>
    </w:rPr>
  </w:style>
  <w:style w:type="character" w:customStyle="1" w:styleId="WW8Num44z3">
    <w:name w:val="WW8Num44z3"/>
    <w:rsid w:val="00F812DC"/>
    <w:rPr>
      <w:rFonts w:ascii="Symbol" w:hAnsi="Symbol" w:cs="Symbol"/>
    </w:rPr>
  </w:style>
  <w:style w:type="character" w:customStyle="1" w:styleId="WW8Num46z0">
    <w:name w:val="WW8Num46z0"/>
    <w:rsid w:val="00F812DC"/>
    <w:rPr>
      <w:rFonts w:ascii="Symbol" w:hAnsi="Symbol" w:cs="Symbol"/>
    </w:rPr>
  </w:style>
  <w:style w:type="character" w:customStyle="1" w:styleId="WW8Num46z1">
    <w:name w:val="WW8Num46z1"/>
    <w:rsid w:val="00F812DC"/>
    <w:rPr>
      <w:rFonts w:ascii="Courier New" w:hAnsi="Courier New" w:cs="Courier New"/>
    </w:rPr>
  </w:style>
  <w:style w:type="character" w:customStyle="1" w:styleId="WW8Num46z2">
    <w:name w:val="WW8Num46z2"/>
    <w:rsid w:val="00F812DC"/>
    <w:rPr>
      <w:rFonts w:ascii="Wingdings" w:hAnsi="Wingdings" w:cs="Wingdings"/>
    </w:rPr>
  </w:style>
  <w:style w:type="character" w:customStyle="1" w:styleId="WW8Num47z0">
    <w:name w:val="WW8Num47z0"/>
    <w:rsid w:val="00F812DC"/>
    <w:rPr>
      <w:rFonts w:ascii="Symbol" w:hAnsi="Symbol" w:cs="Symbol"/>
      <w:color w:val="auto"/>
    </w:rPr>
  </w:style>
  <w:style w:type="character" w:customStyle="1" w:styleId="WW8Num47z1">
    <w:name w:val="WW8Num47z1"/>
    <w:rsid w:val="00F812DC"/>
    <w:rPr>
      <w:rFonts w:ascii="Wingdings" w:hAnsi="Wingdings" w:cs="Wingdings"/>
    </w:rPr>
  </w:style>
  <w:style w:type="character" w:customStyle="1" w:styleId="WW8Num47z2">
    <w:name w:val="WW8Num47z2"/>
    <w:rsid w:val="00F812DC"/>
    <w:rPr>
      <w:rFonts w:ascii="Wingdings" w:hAnsi="Wingdings" w:cs="Wingdings"/>
    </w:rPr>
  </w:style>
  <w:style w:type="character" w:customStyle="1" w:styleId="WW8Num48z0">
    <w:name w:val="WW8Num48z0"/>
    <w:rsid w:val="00F812DC"/>
    <w:rPr>
      <w:rFonts w:ascii="Symbol" w:hAnsi="Symbol" w:cs="Symbol"/>
    </w:rPr>
  </w:style>
  <w:style w:type="character" w:customStyle="1" w:styleId="WW8Num48z1">
    <w:name w:val="WW8Num48z1"/>
    <w:rsid w:val="00F812DC"/>
    <w:rPr>
      <w:rFonts w:ascii="Courier New" w:hAnsi="Courier New" w:cs="Courier New"/>
    </w:rPr>
  </w:style>
  <w:style w:type="character" w:customStyle="1" w:styleId="WW8Num48z2">
    <w:name w:val="WW8Num48z2"/>
    <w:rsid w:val="00F812DC"/>
    <w:rPr>
      <w:rFonts w:ascii="Wingdings" w:hAnsi="Wingdings" w:cs="Wingdings"/>
    </w:rPr>
  </w:style>
  <w:style w:type="character" w:customStyle="1" w:styleId="WW8Num50z0">
    <w:name w:val="WW8Num50z0"/>
    <w:rsid w:val="00F812DC"/>
    <w:rPr>
      <w:rFonts w:ascii="Symbol" w:hAnsi="Symbol" w:cs="Symbol"/>
    </w:rPr>
  </w:style>
  <w:style w:type="character" w:customStyle="1" w:styleId="WW8Num50z1">
    <w:name w:val="WW8Num50z1"/>
    <w:rsid w:val="00F812DC"/>
    <w:rPr>
      <w:rFonts w:ascii="Courier New" w:hAnsi="Courier New" w:cs="Courier New"/>
    </w:rPr>
  </w:style>
  <w:style w:type="character" w:customStyle="1" w:styleId="WW8Num50z2">
    <w:name w:val="WW8Num50z2"/>
    <w:rsid w:val="00F812DC"/>
    <w:rPr>
      <w:rFonts w:ascii="Wingdings" w:hAnsi="Wingdings" w:cs="Wingdings"/>
    </w:rPr>
  </w:style>
  <w:style w:type="character" w:customStyle="1" w:styleId="WW8Num54z0">
    <w:name w:val="WW8Num54z0"/>
    <w:rsid w:val="00F812DC"/>
    <w:rPr>
      <w:rFonts w:ascii="Symbol" w:hAnsi="Symbol" w:cs="Symbol"/>
    </w:rPr>
  </w:style>
  <w:style w:type="character" w:customStyle="1" w:styleId="WW8Num54z1">
    <w:name w:val="WW8Num54z1"/>
    <w:rsid w:val="00F812DC"/>
    <w:rPr>
      <w:rFonts w:ascii="Courier New" w:hAnsi="Courier New" w:cs="Courier New"/>
    </w:rPr>
  </w:style>
  <w:style w:type="character" w:customStyle="1" w:styleId="WW8Num54z2">
    <w:name w:val="WW8Num54z2"/>
    <w:rsid w:val="00F812DC"/>
    <w:rPr>
      <w:rFonts w:ascii="Wingdings" w:hAnsi="Wingdings" w:cs="Wingdings"/>
    </w:rPr>
  </w:style>
  <w:style w:type="character" w:customStyle="1" w:styleId="WW8Num56z0">
    <w:name w:val="WW8Num56z0"/>
    <w:rsid w:val="00F812DC"/>
    <w:rPr>
      <w:rFonts w:ascii="Symbol" w:hAnsi="Symbol" w:cs="Symbol"/>
    </w:rPr>
  </w:style>
  <w:style w:type="character" w:customStyle="1" w:styleId="WW8Num56z1">
    <w:name w:val="WW8Num56z1"/>
    <w:rsid w:val="00F812DC"/>
    <w:rPr>
      <w:rFonts w:ascii="Courier New" w:hAnsi="Courier New" w:cs="Courier New"/>
    </w:rPr>
  </w:style>
  <w:style w:type="character" w:customStyle="1" w:styleId="WW8Num56z2">
    <w:name w:val="WW8Num56z2"/>
    <w:rsid w:val="00F812DC"/>
    <w:rPr>
      <w:rFonts w:ascii="Wingdings" w:hAnsi="Wingdings" w:cs="Wingdings"/>
    </w:rPr>
  </w:style>
  <w:style w:type="character" w:customStyle="1" w:styleId="WW8Num57z0">
    <w:name w:val="WW8Num57z0"/>
    <w:rsid w:val="00F812DC"/>
    <w:rPr>
      <w:rFonts w:ascii="Courier New" w:hAnsi="Courier New" w:cs="Courier New"/>
      <w:color w:val="00000A"/>
    </w:rPr>
  </w:style>
  <w:style w:type="character" w:customStyle="1" w:styleId="WW8Num57z1">
    <w:name w:val="WW8Num57z1"/>
    <w:rsid w:val="00F812DC"/>
    <w:rPr>
      <w:rFonts w:ascii="Courier New" w:hAnsi="Courier New" w:cs="Courier New"/>
    </w:rPr>
  </w:style>
  <w:style w:type="character" w:customStyle="1" w:styleId="WW8Num57z2">
    <w:name w:val="WW8Num57z2"/>
    <w:rsid w:val="00F812DC"/>
    <w:rPr>
      <w:rFonts w:ascii="Wingdings" w:hAnsi="Wingdings" w:cs="Wingdings"/>
    </w:rPr>
  </w:style>
  <w:style w:type="character" w:customStyle="1" w:styleId="WW8Num57z3">
    <w:name w:val="WW8Num57z3"/>
    <w:rsid w:val="00F812DC"/>
    <w:rPr>
      <w:rFonts w:ascii="Symbol" w:hAnsi="Symbol" w:cs="Symbol"/>
    </w:rPr>
  </w:style>
  <w:style w:type="character" w:customStyle="1" w:styleId="WW8Num59z0">
    <w:name w:val="WW8Num59z0"/>
    <w:rsid w:val="00F812DC"/>
    <w:rPr>
      <w:rFonts w:ascii="Symbol" w:hAnsi="Symbol" w:cs="Symbol"/>
    </w:rPr>
  </w:style>
  <w:style w:type="character" w:customStyle="1" w:styleId="WW8Num60z0">
    <w:name w:val="WW8Num60z0"/>
    <w:rsid w:val="00F812DC"/>
    <w:rPr>
      <w:rFonts w:ascii="Wingdings" w:hAnsi="Wingdings" w:cs="Wingdings"/>
    </w:rPr>
  </w:style>
  <w:style w:type="character" w:customStyle="1" w:styleId="WW8Num60z1">
    <w:name w:val="WW8Num60z1"/>
    <w:rsid w:val="00F812DC"/>
    <w:rPr>
      <w:rFonts w:ascii="Courier New" w:hAnsi="Courier New" w:cs="Courier New"/>
    </w:rPr>
  </w:style>
  <w:style w:type="character" w:customStyle="1" w:styleId="WW8Num60z3">
    <w:name w:val="WW8Num60z3"/>
    <w:rsid w:val="00F812DC"/>
    <w:rPr>
      <w:rFonts w:ascii="Symbol" w:hAnsi="Symbol" w:cs="Symbol"/>
    </w:rPr>
  </w:style>
  <w:style w:type="character" w:customStyle="1" w:styleId="WW8Num61z0">
    <w:name w:val="WW8Num61z0"/>
    <w:rsid w:val="00F812DC"/>
    <w:rPr>
      <w:rFonts w:ascii="Symbol" w:eastAsia="Times New Roman" w:hAnsi="Symbol" w:cs="Times New Roman"/>
    </w:rPr>
  </w:style>
  <w:style w:type="character" w:customStyle="1" w:styleId="WW8Num61z1">
    <w:name w:val="WW8Num61z1"/>
    <w:rsid w:val="00F812DC"/>
    <w:rPr>
      <w:rFonts w:ascii="Courier New" w:hAnsi="Courier New" w:cs="Courier New"/>
    </w:rPr>
  </w:style>
  <w:style w:type="character" w:customStyle="1" w:styleId="WW8Num61z2">
    <w:name w:val="WW8Num61z2"/>
    <w:rsid w:val="00F812DC"/>
    <w:rPr>
      <w:rFonts w:ascii="Wingdings" w:hAnsi="Wingdings" w:cs="Wingdings"/>
    </w:rPr>
  </w:style>
  <w:style w:type="character" w:customStyle="1" w:styleId="WW8Num61z3">
    <w:name w:val="WW8Num61z3"/>
    <w:rsid w:val="00F812DC"/>
    <w:rPr>
      <w:rFonts w:ascii="Symbol" w:hAnsi="Symbol" w:cs="Symbol"/>
    </w:rPr>
  </w:style>
  <w:style w:type="character" w:customStyle="1" w:styleId="WW8Num62z0">
    <w:name w:val="WW8Num62z0"/>
    <w:rsid w:val="00F812DC"/>
    <w:rPr>
      <w:rFonts w:ascii="Symbol" w:hAnsi="Symbol" w:cs="Symbol"/>
    </w:rPr>
  </w:style>
  <w:style w:type="character" w:customStyle="1" w:styleId="WW8Num62z1">
    <w:name w:val="WW8Num62z1"/>
    <w:rsid w:val="00F812DC"/>
    <w:rPr>
      <w:rFonts w:ascii="Courier New" w:hAnsi="Courier New" w:cs="Courier New"/>
    </w:rPr>
  </w:style>
  <w:style w:type="character" w:customStyle="1" w:styleId="WW8Num62z2">
    <w:name w:val="WW8Num62z2"/>
    <w:rsid w:val="00F812DC"/>
    <w:rPr>
      <w:rFonts w:ascii="Wingdings" w:hAnsi="Wingdings" w:cs="Wingdings"/>
    </w:rPr>
  </w:style>
  <w:style w:type="character" w:customStyle="1" w:styleId="WW8Num63z0">
    <w:name w:val="WW8Num63z0"/>
    <w:rsid w:val="00F812DC"/>
    <w:rPr>
      <w:rFonts w:ascii="Symbol" w:hAnsi="Symbol" w:cs="Symbol"/>
    </w:rPr>
  </w:style>
  <w:style w:type="character" w:customStyle="1" w:styleId="WW8Num63z1">
    <w:name w:val="WW8Num63z1"/>
    <w:rsid w:val="00F812DC"/>
    <w:rPr>
      <w:rFonts w:ascii="Courier New" w:hAnsi="Courier New" w:cs="Courier New"/>
    </w:rPr>
  </w:style>
  <w:style w:type="character" w:customStyle="1" w:styleId="WW8Num63z2">
    <w:name w:val="WW8Num63z2"/>
    <w:rsid w:val="00F812DC"/>
    <w:rPr>
      <w:rFonts w:ascii="Wingdings" w:hAnsi="Wingdings" w:cs="Wingdings"/>
    </w:rPr>
  </w:style>
  <w:style w:type="character" w:customStyle="1" w:styleId="35">
    <w:name w:val="Основной шрифт абзаца3"/>
    <w:rsid w:val="00F812DC"/>
  </w:style>
  <w:style w:type="character" w:customStyle="1" w:styleId="WW8Num3z4">
    <w:name w:val="WW8Num3z4"/>
    <w:rsid w:val="00F812DC"/>
    <w:rPr>
      <w:rFonts w:ascii="Courier New" w:hAnsi="Courier New" w:cs="Courier New"/>
    </w:rPr>
  </w:style>
  <w:style w:type="character" w:customStyle="1" w:styleId="WW8Num37z1">
    <w:name w:val="WW8Num37z1"/>
    <w:rsid w:val="00F812DC"/>
    <w:rPr>
      <w:rFonts w:ascii="Courier New" w:hAnsi="Courier New" w:cs="Courier New"/>
    </w:rPr>
  </w:style>
  <w:style w:type="character" w:customStyle="1" w:styleId="Absatz-Standardschriftart">
    <w:name w:val="Absatz-Standardschriftart"/>
    <w:rsid w:val="00F812DC"/>
  </w:style>
  <w:style w:type="character" w:customStyle="1" w:styleId="WW-Absatz-Standardschriftart">
    <w:name w:val="WW-Absatz-Standardschriftart"/>
    <w:rsid w:val="00F812DC"/>
  </w:style>
  <w:style w:type="character" w:customStyle="1" w:styleId="WW-Absatz-Standardschriftart1">
    <w:name w:val="WW-Absatz-Standardschriftart1"/>
    <w:rsid w:val="00F812DC"/>
  </w:style>
  <w:style w:type="character" w:customStyle="1" w:styleId="WW8Num28z3">
    <w:name w:val="WW8Num28z3"/>
    <w:rsid w:val="00F812DC"/>
    <w:rPr>
      <w:rFonts w:ascii="Symbol" w:hAnsi="Symbol" w:cs="Symbol"/>
    </w:rPr>
  </w:style>
  <w:style w:type="character" w:customStyle="1" w:styleId="WW8Num30z1">
    <w:name w:val="WW8Num30z1"/>
    <w:rsid w:val="00F812DC"/>
    <w:rPr>
      <w:rFonts w:ascii="Courier New" w:hAnsi="Courier New" w:cs="Courier New"/>
    </w:rPr>
  </w:style>
  <w:style w:type="character" w:customStyle="1" w:styleId="WW8Num30z2">
    <w:name w:val="WW8Num30z2"/>
    <w:rsid w:val="00F812DC"/>
    <w:rPr>
      <w:rFonts w:ascii="Wingdings" w:hAnsi="Wingdings" w:cs="Wingdings"/>
    </w:rPr>
  </w:style>
  <w:style w:type="character" w:customStyle="1" w:styleId="WW-Absatz-Standardschriftart11">
    <w:name w:val="WW-Absatz-Standardschriftart11"/>
    <w:rsid w:val="00F812DC"/>
  </w:style>
  <w:style w:type="character" w:customStyle="1" w:styleId="WW-Absatz-Standardschriftart111">
    <w:name w:val="WW-Absatz-Standardschriftart111"/>
    <w:rsid w:val="00F812DC"/>
  </w:style>
  <w:style w:type="character" w:customStyle="1" w:styleId="WW8Num24z3">
    <w:name w:val="WW8Num24z3"/>
    <w:rsid w:val="00F812DC"/>
    <w:rPr>
      <w:rFonts w:ascii="Symbol" w:hAnsi="Symbol" w:cs="Symbol"/>
    </w:rPr>
  </w:style>
  <w:style w:type="character" w:customStyle="1" w:styleId="WW8Num29z3">
    <w:name w:val="WW8Num29z3"/>
    <w:rsid w:val="00F812DC"/>
    <w:rPr>
      <w:rFonts w:ascii="Symbol" w:hAnsi="Symbol" w:cs="Symbol"/>
    </w:rPr>
  </w:style>
  <w:style w:type="character" w:customStyle="1" w:styleId="WW8Num31z1">
    <w:name w:val="WW8Num31z1"/>
    <w:rsid w:val="00F812DC"/>
    <w:rPr>
      <w:rFonts w:ascii="Courier New" w:hAnsi="Courier New" w:cs="Courier New"/>
    </w:rPr>
  </w:style>
  <w:style w:type="character" w:customStyle="1" w:styleId="WW8Num31z2">
    <w:name w:val="WW8Num31z2"/>
    <w:rsid w:val="00F812DC"/>
    <w:rPr>
      <w:rFonts w:ascii="Wingdings" w:hAnsi="Wingdings" w:cs="Wingdings"/>
    </w:rPr>
  </w:style>
  <w:style w:type="character" w:customStyle="1" w:styleId="WW-Absatz-Standardschriftart1111">
    <w:name w:val="WW-Absatz-Standardschriftart1111"/>
    <w:rsid w:val="00F812DC"/>
  </w:style>
  <w:style w:type="character" w:customStyle="1" w:styleId="WW-Absatz-Standardschriftart11111">
    <w:name w:val="WW-Absatz-Standardschriftart11111"/>
    <w:rsid w:val="00F812DC"/>
  </w:style>
  <w:style w:type="character" w:customStyle="1" w:styleId="WW8Num25z3">
    <w:name w:val="WW8Num25z3"/>
    <w:rsid w:val="00F812DC"/>
    <w:rPr>
      <w:rFonts w:ascii="Symbol" w:hAnsi="Symbol" w:cs="Symbol"/>
    </w:rPr>
  </w:style>
  <w:style w:type="character" w:customStyle="1" w:styleId="WW8Num30z3">
    <w:name w:val="WW8Num30z3"/>
    <w:rsid w:val="00F812DC"/>
    <w:rPr>
      <w:rFonts w:ascii="Symbol" w:hAnsi="Symbol" w:cs="Symbol"/>
    </w:rPr>
  </w:style>
  <w:style w:type="character" w:customStyle="1" w:styleId="WW-Absatz-Standardschriftart111111">
    <w:name w:val="WW-Absatz-Standardschriftart111111"/>
    <w:rsid w:val="00F812DC"/>
  </w:style>
  <w:style w:type="character" w:customStyle="1" w:styleId="WW-Absatz-Standardschriftart1111111">
    <w:name w:val="WW-Absatz-Standardschriftart1111111"/>
    <w:rsid w:val="00F812DC"/>
  </w:style>
  <w:style w:type="character" w:customStyle="1" w:styleId="WW8Num31z3">
    <w:name w:val="WW8Num31z3"/>
    <w:rsid w:val="00F812DC"/>
    <w:rPr>
      <w:rFonts w:ascii="Symbol" w:hAnsi="Symbol" w:cs="Symbol"/>
    </w:rPr>
  </w:style>
  <w:style w:type="character" w:customStyle="1" w:styleId="WW-Absatz-Standardschriftart11111111">
    <w:name w:val="WW-Absatz-Standardschriftart11111111"/>
    <w:rsid w:val="00F812DC"/>
  </w:style>
  <w:style w:type="character" w:customStyle="1" w:styleId="WW8Num34z3">
    <w:name w:val="WW8Num34z3"/>
    <w:rsid w:val="00F812DC"/>
    <w:rPr>
      <w:rFonts w:ascii="Symbol" w:hAnsi="Symbol" w:cs="Symbol"/>
    </w:rPr>
  </w:style>
  <w:style w:type="character" w:customStyle="1" w:styleId="WW-Absatz-Standardschriftart111111111">
    <w:name w:val="WW-Absatz-Standardschriftart111111111"/>
    <w:rsid w:val="00F812DC"/>
  </w:style>
  <w:style w:type="character" w:customStyle="1" w:styleId="WW-Absatz-Standardschriftart1111111111">
    <w:name w:val="WW-Absatz-Standardschriftart1111111111"/>
    <w:rsid w:val="00F812DC"/>
  </w:style>
  <w:style w:type="character" w:customStyle="1" w:styleId="WW-Absatz-Standardschriftart11111111111">
    <w:name w:val="WW-Absatz-Standardschriftart11111111111"/>
    <w:rsid w:val="00F812DC"/>
  </w:style>
  <w:style w:type="character" w:customStyle="1" w:styleId="WW-Absatz-Standardschriftart111111111111">
    <w:name w:val="WW-Absatz-Standardschriftart111111111111"/>
    <w:rsid w:val="00F812DC"/>
  </w:style>
  <w:style w:type="character" w:customStyle="1" w:styleId="WW-Absatz-Standardschriftart1111111111111">
    <w:name w:val="WW-Absatz-Standardschriftart1111111111111"/>
    <w:rsid w:val="00F812DC"/>
  </w:style>
  <w:style w:type="character" w:customStyle="1" w:styleId="WW-Absatz-Standardschriftart11111111111111">
    <w:name w:val="WW-Absatz-Standardschriftart11111111111111"/>
    <w:rsid w:val="00F812DC"/>
  </w:style>
  <w:style w:type="character" w:customStyle="1" w:styleId="WW-Absatz-Standardschriftart111111111111111">
    <w:name w:val="WW-Absatz-Standardschriftart111111111111111"/>
    <w:rsid w:val="00F812DC"/>
  </w:style>
  <w:style w:type="character" w:customStyle="1" w:styleId="WW-Absatz-Standardschriftart1111111111111111">
    <w:name w:val="WW-Absatz-Standardschriftart1111111111111111"/>
    <w:rsid w:val="00F812DC"/>
  </w:style>
  <w:style w:type="character" w:customStyle="1" w:styleId="WW-Absatz-Standardschriftart11111111111111111">
    <w:name w:val="WW-Absatz-Standardschriftart11111111111111111"/>
    <w:rsid w:val="00F812DC"/>
  </w:style>
  <w:style w:type="character" w:customStyle="1" w:styleId="WW-Absatz-Standardschriftart111111111111111111">
    <w:name w:val="WW-Absatz-Standardschriftart111111111111111111"/>
    <w:rsid w:val="00F812DC"/>
  </w:style>
  <w:style w:type="character" w:customStyle="1" w:styleId="WW-Absatz-Standardschriftart1111111111111111111">
    <w:name w:val="WW-Absatz-Standardschriftart1111111111111111111"/>
    <w:rsid w:val="00F812DC"/>
  </w:style>
  <w:style w:type="character" w:customStyle="1" w:styleId="WW-Absatz-Standardschriftart11111111111111111111">
    <w:name w:val="WW-Absatz-Standardschriftart11111111111111111111"/>
    <w:rsid w:val="00F812DC"/>
  </w:style>
  <w:style w:type="character" w:customStyle="1" w:styleId="WW-Absatz-Standardschriftart111111111111111111111">
    <w:name w:val="WW-Absatz-Standardschriftart111111111111111111111"/>
    <w:rsid w:val="00F812DC"/>
  </w:style>
  <w:style w:type="character" w:customStyle="1" w:styleId="WW-Absatz-Standardschriftart1111111111111111111111">
    <w:name w:val="WW-Absatz-Standardschriftart1111111111111111111111"/>
    <w:rsid w:val="00F812DC"/>
  </w:style>
  <w:style w:type="character" w:customStyle="1" w:styleId="WW-Absatz-Standardschriftart11111111111111111111111">
    <w:name w:val="WW-Absatz-Standardschriftart11111111111111111111111"/>
    <w:rsid w:val="00F812DC"/>
  </w:style>
  <w:style w:type="character" w:customStyle="1" w:styleId="WW-Absatz-Standardschriftart111111111111111111111111">
    <w:name w:val="WW-Absatz-Standardschriftart111111111111111111111111"/>
    <w:rsid w:val="00F812DC"/>
  </w:style>
  <w:style w:type="character" w:customStyle="1" w:styleId="WW-Absatz-Standardschriftart1111111111111111111111111">
    <w:name w:val="WW-Absatz-Standardschriftart1111111111111111111111111"/>
    <w:rsid w:val="00F812DC"/>
  </w:style>
  <w:style w:type="character" w:customStyle="1" w:styleId="29">
    <w:name w:val="Основной шрифт абзаца2"/>
    <w:rsid w:val="00F812DC"/>
  </w:style>
  <w:style w:type="character" w:customStyle="1" w:styleId="WW-Absatz-Standardschriftart11111111111111111111111111">
    <w:name w:val="WW-Absatz-Standardschriftart11111111111111111111111111"/>
    <w:rsid w:val="00F812DC"/>
  </w:style>
  <w:style w:type="character" w:customStyle="1" w:styleId="WW-Absatz-Standardschriftart111111111111111111111111111">
    <w:name w:val="WW-Absatz-Standardschriftart111111111111111111111111111"/>
    <w:rsid w:val="00F812DC"/>
  </w:style>
  <w:style w:type="character" w:customStyle="1" w:styleId="WW-Absatz-Standardschriftart1111111111111111111111111111">
    <w:name w:val="WW-Absatz-Standardschriftart1111111111111111111111111111"/>
    <w:rsid w:val="00F812DC"/>
  </w:style>
  <w:style w:type="character" w:customStyle="1" w:styleId="WW-Absatz-Standardschriftart11111111111111111111111111111">
    <w:name w:val="WW-Absatz-Standardschriftart11111111111111111111111111111"/>
    <w:rsid w:val="00F812DC"/>
  </w:style>
  <w:style w:type="character" w:customStyle="1" w:styleId="1a">
    <w:name w:val="Основной шрифт абзаца1"/>
    <w:rsid w:val="00F812DC"/>
  </w:style>
  <w:style w:type="character" w:customStyle="1" w:styleId="2a">
    <w:name w:val="Знак Знак2"/>
    <w:rsid w:val="00F812DC"/>
    <w:rPr>
      <w:lang w:val="ru-RU" w:bidi="ar-SA"/>
    </w:rPr>
  </w:style>
  <w:style w:type="character" w:customStyle="1" w:styleId="afff5">
    <w:name w:val="Символ нумерации"/>
    <w:rsid w:val="00F812DC"/>
    <w:rPr>
      <w:b/>
      <w:bCs/>
      <w:sz w:val="20"/>
      <w:szCs w:val="20"/>
    </w:rPr>
  </w:style>
  <w:style w:type="character" w:customStyle="1" w:styleId="ListLabel2">
    <w:name w:val="ListLabel 2"/>
    <w:rsid w:val="00F812DC"/>
    <w:rPr>
      <w:rFonts w:cs="Courier New"/>
    </w:rPr>
  </w:style>
  <w:style w:type="character" w:customStyle="1" w:styleId="ListLabel4">
    <w:name w:val="ListLabel 4"/>
    <w:rsid w:val="00F812DC"/>
    <w:rPr>
      <w:rFonts w:cs="Times New Roman"/>
    </w:rPr>
  </w:style>
  <w:style w:type="character" w:customStyle="1" w:styleId="ListLabel6">
    <w:name w:val="ListLabel 6"/>
    <w:rsid w:val="00F812DC"/>
    <w:rPr>
      <w:rFonts w:eastAsia="Times New Roman"/>
    </w:rPr>
  </w:style>
  <w:style w:type="character" w:styleId="afff6">
    <w:name w:val="line number"/>
    <w:rsid w:val="00F812DC"/>
  </w:style>
  <w:style w:type="character" w:customStyle="1" w:styleId="afff7">
    <w:name w:val="Символы концевой сноски"/>
    <w:rsid w:val="00F812DC"/>
  </w:style>
  <w:style w:type="character" w:customStyle="1" w:styleId="1b">
    <w:name w:val="Знак концевой сноски1"/>
    <w:rsid w:val="00F812DC"/>
    <w:rPr>
      <w:vertAlign w:val="superscript"/>
    </w:rPr>
  </w:style>
  <w:style w:type="character" w:customStyle="1" w:styleId="afff8">
    <w:name w:val="Маркеры списка"/>
    <w:rsid w:val="00F812DC"/>
    <w:rPr>
      <w:rFonts w:ascii="OpenSymbol" w:eastAsia="OpenSymbol" w:hAnsi="OpenSymbol" w:cs="OpenSymbol"/>
    </w:rPr>
  </w:style>
  <w:style w:type="character" w:customStyle="1" w:styleId="48">
    <w:name w:val="Основной шрифт абзаца4"/>
    <w:rsid w:val="00F812DC"/>
  </w:style>
  <w:style w:type="character" w:customStyle="1" w:styleId="ListLabel3">
    <w:name w:val="ListLabel 3"/>
    <w:rsid w:val="00F812DC"/>
    <w:rPr>
      <w:color w:val="00000A"/>
    </w:rPr>
  </w:style>
  <w:style w:type="character" w:customStyle="1" w:styleId="ListLabel5">
    <w:name w:val="ListLabel 5"/>
    <w:rsid w:val="00F812DC"/>
    <w:rPr>
      <w:rFonts w:eastAsia="Times New Roman" w:cs="Times New Roman"/>
    </w:rPr>
  </w:style>
  <w:style w:type="character" w:customStyle="1" w:styleId="ListLabel1">
    <w:name w:val="ListLabel 1"/>
    <w:rsid w:val="00F812DC"/>
    <w:rPr>
      <w:rFonts w:cs="Times New Roman"/>
      <w:b/>
      <w:color w:val="00000A"/>
    </w:rPr>
  </w:style>
  <w:style w:type="character" w:customStyle="1" w:styleId="1c">
    <w:name w:val="Знак примечания1"/>
    <w:rsid w:val="00F812DC"/>
    <w:rPr>
      <w:sz w:val="16"/>
      <w:szCs w:val="16"/>
    </w:rPr>
  </w:style>
  <w:style w:type="character" w:customStyle="1" w:styleId="WW8Num55z0">
    <w:name w:val="WW8Num55z0"/>
    <w:rsid w:val="00F812DC"/>
    <w:rPr>
      <w:rFonts w:ascii="Symbol" w:hAnsi="Symbol" w:cs="Symbol"/>
    </w:rPr>
  </w:style>
  <w:style w:type="character" w:customStyle="1" w:styleId="WW8Num55z1">
    <w:name w:val="WW8Num55z1"/>
    <w:rsid w:val="00F812DC"/>
    <w:rPr>
      <w:rFonts w:ascii="Courier New" w:hAnsi="Courier New" w:cs="Courier New"/>
    </w:rPr>
  </w:style>
  <w:style w:type="character" w:customStyle="1" w:styleId="WW8Num55z2">
    <w:name w:val="WW8Num55z2"/>
    <w:rsid w:val="00F812DC"/>
    <w:rPr>
      <w:rFonts w:ascii="Wingdings" w:hAnsi="Wingdings" w:cs="Wingdings"/>
    </w:rPr>
  </w:style>
  <w:style w:type="character" w:customStyle="1" w:styleId="120">
    <w:name w:val="Знак Знак12"/>
    <w:rsid w:val="00F812DC"/>
    <w:rPr>
      <w:sz w:val="24"/>
      <w:szCs w:val="24"/>
      <w:lang w:val="ru-RU" w:bidi="ar-SA"/>
    </w:rPr>
  </w:style>
  <w:style w:type="character" w:customStyle="1" w:styleId="afff9">
    <w:name w:val="Ссылка указателя"/>
    <w:rsid w:val="00F812DC"/>
  </w:style>
  <w:style w:type="character" w:styleId="afffa">
    <w:name w:val="endnote reference"/>
    <w:rsid w:val="00F812DC"/>
    <w:rPr>
      <w:vertAlign w:val="superscript"/>
    </w:rPr>
  </w:style>
  <w:style w:type="character" w:customStyle="1" w:styleId="WW8Num59z1">
    <w:name w:val="WW8Num59z1"/>
    <w:rsid w:val="00F812DC"/>
    <w:rPr>
      <w:rFonts w:ascii="Courier New" w:hAnsi="Courier New" w:cs="Courier New"/>
    </w:rPr>
  </w:style>
  <w:style w:type="character" w:customStyle="1" w:styleId="WW8Num59z2">
    <w:name w:val="WW8Num59z2"/>
    <w:rsid w:val="00F812DC"/>
    <w:rPr>
      <w:rFonts w:ascii="Wingdings" w:hAnsi="Wingdings" w:cs="Wingdings"/>
    </w:rPr>
  </w:style>
  <w:style w:type="character" w:customStyle="1" w:styleId="WW8Num36z1">
    <w:name w:val="WW8Num36z1"/>
    <w:rsid w:val="00F812DC"/>
    <w:rPr>
      <w:rFonts w:ascii="Courier New" w:hAnsi="Courier New" w:cs="Courier New"/>
    </w:rPr>
  </w:style>
  <w:style w:type="character" w:customStyle="1" w:styleId="WW8Num36z2">
    <w:name w:val="WW8Num36z2"/>
    <w:rsid w:val="00F812DC"/>
    <w:rPr>
      <w:rFonts w:ascii="Wingdings" w:hAnsi="Wingdings" w:cs="Wingdings"/>
    </w:rPr>
  </w:style>
  <w:style w:type="character" w:customStyle="1" w:styleId="WW8Num40z2">
    <w:name w:val="WW8Num40z2"/>
    <w:rsid w:val="00F812DC"/>
    <w:rPr>
      <w:rFonts w:ascii="StarSymbol" w:hAnsi="StarSymbol" w:cs="StarSymbol"/>
    </w:rPr>
  </w:style>
  <w:style w:type="character" w:customStyle="1" w:styleId="WW8Num46z3">
    <w:name w:val="WW8Num46z3"/>
    <w:rsid w:val="00F812DC"/>
    <w:rPr>
      <w:rFonts w:ascii="Symbol" w:hAnsi="Symbol" w:cs="Symbol"/>
    </w:rPr>
  </w:style>
  <w:style w:type="paragraph" w:styleId="afffb">
    <w:name w:val="List"/>
    <w:basedOn w:val="afa"/>
    <w:rsid w:val="00F812DC"/>
    <w:pPr>
      <w:suppressAutoHyphens/>
      <w:overflowPunct w:val="0"/>
      <w:autoSpaceDE w:val="0"/>
      <w:jc w:val="left"/>
      <w:textAlignment w:val="baseline"/>
    </w:pPr>
    <w:rPr>
      <w:rFonts w:cs="Tahoma"/>
      <w:lang w:val="ru-RU" w:eastAsia="zh-CN"/>
    </w:rPr>
  </w:style>
  <w:style w:type="paragraph" w:customStyle="1" w:styleId="36">
    <w:name w:val="Указатель3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2b">
    <w:name w:val="Название2"/>
    <w:basedOn w:val="a"/>
    <w:rsid w:val="00F812DC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c">
    <w:name w:val="Указатель2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d">
    <w:name w:val="Название1"/>
    <w:basedOn w:val="a"/>
    <w:rsid w:val="00F812DC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1e">
    <w:name w:val="Указатель1"/>
    <w:basedOn w:val="a"/>
    <w:rsid w:val="00F812DC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customStyle="1" w:styleId="211">
    <w:name w:val="Основной текст 21"/>
    <w:basedOn w:val="a"/>
    <w:rsid w:val="00F812D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ffc">
    <w:name w:val="Заголовок таблицы"/>
    <w:basedOn w:val="ad"/>
    <w:rsid w:val="00F812DC"/>
    <w:pPr>
      <w:widowControl/>
      <w:overflowPunct w:val="0"/>
      <w:autoSpaceDE w:val="0"/>
      <w:jc w:val="center"/>
      <w:textAlignment w:val="baseline"/>
    </w:pPr>
    <w:rPr>
      <w:rFonts w:eastAsia="Times New Roman"/>
      <w:b/>
      <w:bCs/>
      <w:kern w:val="0"/>
      <w:sz w:val="20"/>
      <w:szCs w:val="20"/>
      <w:lang w:eastAsia="zh-CN"/>
    </w:rPr>
  </w:style>
  <w:style w:type="paragraph" w:customStyle="1" w:styleId="62">
    <w:name w:val="заголовок 6"/>
    <w:basedOn w:val="a"/>
    <w:next w:val="a"/>
    <w:rsid w:val="00F812DC"/>
    <w:pPr>
      <w:keepNext/>
      <w:widowControl w:val="0"/>
      <w:autoSpaceDE w:val="0"/>
      <w:spacing w:after="0" w:line="240" w:lineRule="auto"/>
      <w:jc w:val="right"/>
    </w:pPr>
    <w:rPr>
      <w:rFonts w:ascii="Times New Roman" w:eastAsia="Times New Roman" w:hAnsi="Times New Roman" w:cs="Times New Roman"/>
      <w:vanish/>
      <w:sz w:val="20"/>
      <w:szCs w:val="20"/>
      <w:lang w:eastAsia="zh-CN"/>
    </w:rPr>
  </w:style>
  <w:style w:type="paragraph" w:customStyle="1" w:styleId="1f">
    <w:name w:val="Текст1"/>
    <w:basedOn w:val="a"/>
    <w:rsid w:val="00F812DC"/>
    <w:pPr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d">
    <w:name w:val="Название объекта2"/>
    <w:basedOn w:val="a"/>
    <w:rsid w:val="00F812DC"/>
    <w:pPr>
      <w:suppressAutoHyphens/>
      <w:overflowPunct w:val="0"/>
      <w:autoSpaceDE w:val="0"/>
      <w:spacing w:after="0" w:line="100" w:lineRule="atLeast"/>
      <w:textAlignment w:val="baseline"/>
    </w:pPr>
    <w:rPr>
      <w:rFonts w:ascii="Times New Roman" w:eastAsia="Calibri" w:hAnsi="Times New Roman" w:cs="Times New Roman"/>
      <w:b/>
      <w:bCs/>
      <w:color w:val="4F81BD"/>
      <w:sz w:val="18"/>
      <w:szCs w:val="18"/>
      <w:lang w:eastAsia="zh-CN"/>
    </w:rPr>
  </w:style>
  <w:style w:type="paragraph" w:customStyle="1" w:styleId="1f0">
    <w:name w:val="Обычный (Интернет)1"/>
    <w:basedOn w:val="a"/>
    <w:rsid w:val="00F812DC"/>
    <w:pPr>
      <w:suppressAutoHyphens/>
      <w:overflowPunct w:val="0"/>
      <w:autoSpaceDE w:val="0"/>
      <w:spacing w:before="28" w:after="28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37">
    <w:name w:val="Абзац списка3"/>
    <w:basedOn w:val="a"/>
    <w:rsid w:val="00F812DC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1">
    <w:name w:val="Без интервала1"/>
    <w:rsid w:val="00F812DC"/>
    <w:pPr>
      <w:widowControl w:val="0"/>
      <w:suppressAutoHyphens/>
      <w:spacing w:before="80" w:after="80" w:line="100" w:lineRule="atLeast"/>
      <w:jc w:val="center"/>
    </w:pPr>
    <w:rPr>
      <w:rFonts w:ascii="Times New Roman" w:eastAsia="Arial Unicode MS" w:hAnsi="Times New Roman" w:cs="Arial CYR"/>
      <w:color w:val="000000"/>
      <w:kern w:val="1"/>
      <w:sz w:val="20"/>
      <w:lang w:eastAsia="zh-CN" w:bidi="hi-IN"/>
    </w:rPr>
  </w:style>
  <w:style w:type="paragraph" w:customStyle="1" w:styleId="212">
    <w:name w:val="Основной текст с отступом 21"/>
    <w:basedOn w:val="a"/>
    <w:rsid w:val="00F812DC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F812DC"/>
    <w:pPr>
      <w:suppressAutoHyphens/>
      <w:overflowPunct w:val="0"/>
      <w:autoSpaceDE w:val="0"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yle6">
    <w:name w:val="style6"/>
    <w:basedOn w:val="a"/>
    <w:rsid w:val="00F812DC"/>
    <w:pPr>
      <w:suppressAutoHyphens/>
      <w:overflowPunct w:val="0"/>
      <w:autoSpaceDE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21">
    <w:name w:val="Основной текст 22"/>
    <w:basedOn w:val="a"/>
    <w:rsid w:val="00F812D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1">
    <w:name w:val="Оглавление 10"/>
    <w:basedOn w:val="36"/>
    <w:rsid w:val="00F812DC"/>
    <w:pPr>
      <w:tabs>
        <w:tab w:val="right" w:leader="dot" w:pos="7091"/>
      </w:tabs>
      <w:ind w:left="2547"/>
    </w:pPr>
  </w:style>
  <w:style w:type="paragraph" w:customStyle="1" w:styleId="afffd">
    <w:name w:val="Содержимое врезки"/>
    <w:basedOn w:val="afa"/>
    <w:rsid w:val="00F812DC"/>
    <w:pPr>
      <w:suppressAutoHyphens/>
      <w:overflowPunct w:val="0"/>
      <w:autoSpaceDE w:val="0"/>
      <w:jc w:val="left"/>
      <w:textAlignment w:val="baseline"/>
    </w:pPr>
    <w:rPr>
      <w:lang w:val="ru-RU" w:eastAsia="zh-CN"/>
    </w:rPr>
  </w:style>
  <w:style w:type="paragraph" w:customStyle="1" w:styleId="afffe">
    <w:name w:val="Верхний колонтитул слева"/>
    <w:basedOn w:val="a"/>
    <w:rsid w:val="00F812DC"/>
    <w:pPr>
      <w:suppressLineNumbers/>
      <w:tabs>
        <w:tab w:val="center" w:pos="4818"/>
        <w:tab w:val="right" w:pos="9637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F812DC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msolistparagraphbullet2gif">
    <w:name w:val="msolistparagraphbullet2.gif"/>
    <w:basedOn w:val="a"/>
    <w:rsid w:val="00F812DC"/>
    <w:pPr>
      <w:suppressAutoHyphens/>
      <w:overflowPunct w:val="0"/>
      <w:autoSpaceDE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10">
    <w:name w:val="Основной текст с отступом 211"/>
    <w:basedOn w:val="a"/>
    <w:rsid w:val="00F812DC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153">
    <w:name w:val="s_153"/>
    <w:basedOn w:val="a"/>
    <w:rsid w:val="00F812DC"/>
    <w:pPr>
      <w:spacing w:after="0" w:line="240" w:lineRule="auto"/>
      <w:ind w:left="82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03">
    <w:name w:val="s_103"/>
    <w:rsid w:val="00F812DC"/>
    <w:rPr>
      <w:b/>
      <w:bCs/>
      <w:color w:val="000080"/>
    </w:rPr>
  </w:style>
  <w:style w:type="paragraph" w:customStyle="1" w:styleId="s13">
    <w:name w:val="s_13"/>
    <w:basedOn w:val="a"/>
    <w:rsid w:val="00F812DC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222">
    <w:name w:val="s_222"/>
    <w:basedOn w:val="a"/>
    <w:rsid w:val="00F812DC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0"/>
      <w:szCs w:val="20"/>
      <w:lang w:eastAsia="ru-RU"/>
    </w:rPr>
  </w:style>
  <w:style w:type="paragraph" w:customStyle="1" w:styleId="western">
    <w:name w:val="western"/>
    <w:basedOn w:val="a"/>
    <w:rsid w:val="00F812DC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f2">
    <w:name w:val="Сетка таблицы1"/>
    <w:basedOn w:val="a1"/>
    <w:next w:val="aff4"/>
    <w:rsid w:val="00F81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">
    <w:name w:val="p6"/>
    <w:basedOn w:val="a"/>
    <w:rsid w:val="00F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812DC"/>
  </w:style>
  <w:style w:type="character" w:customStyle="1" w:styleId="1f3">
    <w:name w:val="Неразрешенное упоминание1"/>
    <w:uiPriority w:val="99"/>
    <w:semiHidden/>
    <w:unhideWhenUsed/>
    <w:rsid w:val="00F812DC"/>
    <w:rPr>
      <w:color w:val="605E5C"/>
      <w:shd w:val="clear" w:color="auto" w:fill="E1DFDD"/>
    </w:rPr>
  </w:style>
  <w:style w:type="paragraph" w:customStyle="1" w:styleId="consplusnormal1">
    <w:name w:val="consplusnormal"/>
    <w:basedOn w:val="a"/>
    <w:rsid w:val="00F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4">
    <w:name w:val="Основной текст Знак1"/>
    <w:aliases w:val=" Знак Знак Знак Знак1,Таблица TEXT Знак1,Body single Знак1,bt Знак1,Body Text Char Знак1,Основной текст Знак Знак Знак Знак Знак1"/>
    <w:rsid w:val="00F812DC"/>
    <w:rPr>
      <w:sz w:val="28"/>
      <w:lang w:eastAsia="zh-CN"/>
    </w:rPr>
  </w:style>
  <w:style w:type="character" w:customStyle="1" w:styleId="affff">
    <w:name w:val="Другое_"/>
    <w:link w:val="affff0"/>
    <w:uiPriority w:val="99"/>
    <w:locked/>
    <w:rsid w:val="00F812DC"/>
    <w:rPr>
      <w:sz w:val="18"/>
      <w:szCs w:val="18"/>
      <w:shd w:val="clear" w:color="auto" w:fill="FFFFFF"/>
    </w:rPr>
  </w:style>
  <w:style w:type="paragraph" w:customStyle="1" w:styleId="affff0">
    <w:name w:val="Другое"/>
    <w:basedOn w:val="a"/>
    <w:link w:val="affff"/>
    <w:uiPriority w:val="99"/>
    <w:rsid w:val="00F812DC"/>
    <w:pPr>
      <w:widowControl w:val="0"/>
      <w:shd w:val="clear" w:color="auto" w:fill="FFFFFF"/>
      <w:spacing w:after="0" w:line="264" w:lineRule="auto"/>
      <w:jc w:val="center"/>
    </w:pPr>
    <w:rPr>
      <w:sz w:val="18"/>
      <w:szCs w:val="18"/>
    </w:rPr>
  </w:style>
  <w:style w:type="paragraph" w:customStyle="1" w:styleId="312">
    <w:name w:val="Абзац списка31"/>
    <w:basedOn w:val="a"/>
    <w:rsid w:val="00F812DC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ableParagraph">
    <w:name w:val="Table Paragraph"/>
    <w:basedOn w:val="a"/>
    <w:uiPriority w:val="1"/>
    <w:qFormat/>
    <w:rsid w:val="006F6623"/>
    <w:pPr>
      <w:widowControl w:val="0"/>
      <w:autoSpaceDE w:val="0"/>
      <w:autoSpaceDN w:val="0"/>
      <w:spacing w:before="44" w:after="0" w:line="240" w:lineRule="auto"/>
      <w:ind w:left="82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692C08"/>
    <w:pPr>
      <w:spacing w:after="0" w:line="240" w:lineRule="auto"/>
    </w:pPr>
    <w:rPr>
      <w:rFonts w:eastAsiaTheme="minorEastAsia"/>
      <w:kern w:val="2"/>
      <w:lang w:eastAsia="ru-R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2">
    <w:name w:val="Сетка таблицы22"/>
    <w:basedOn w:val="a1"/>
    <w:uiPriority w:val="39"/>
    <w:rsid w:val="00762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Таблица1"/>
    <w:basedOn w:val="a"/>
    <w:autoRedefine/>
    <w:uiPriority w:val="99"/>
    <w:rsid w:val="006308F4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9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2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5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98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3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541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9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15" w:color="auto"/>
                            <w:bottom w:val="single" w:sz="6" w:space="8" w:color="EBEBEB"/>
                            <w:right w:val="none" w:sz="0" w:space="8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8D24A-5780-45E7-A08A-7C8A1176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9345</TotalTime>
  <Pages>5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163</cp:revision>
  <cp:lastPrinted>2025-05-22T13:05:00Z</cp:lastPrinted>
  <dcterms:created xsi:type="dcterms:W3CDTF">2023-03-02T14:31:00Z</dcterms:created>
  <dcterms:modified xsi:type="dcterms:W3CDTF">2025-06-20T07:42:00Z</dcterms:modified>
</cp:coreProperties>
</file>